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F5" w:rsidRPr="00110ADB" w:rsidRDefault="0093108A" w:rsidP="001C1AA8">
      <w:pPr>
        <w:ind w:left="5400"/>
        <w:jc w:val="right"/>
      </w:pPr>
      <w:r>
        <w:t>Утвержден</w:t>
      </w:r>
    </w:p>
    <w:p w:rsidR="00832551" w:rsidRPr="00110ADB" w:rsidRDefault="00721B06" w:rsidP="001C1AA8">
      <w:pPr>
        <w:ind w:left="5400"/>
        <w:jc w:val="right"/>
      </w:pPr>
      <w:r>
        <w:t>постановлени</w:t>
      </w:r>
      <w:r w:rsidR="0093108A">
        <w:t>ем</w:t>
      </w:r>
      <w:r w:rsidR="00832551" w:rsidRPr="00110ADB">
        <w:t xml:space="preserve"> Администрации муниципального образования «</w:t>
      </w:r>
      <w:proofErr w:type="spellStart"/>
      <w:r w:rsidR="0093108A">
        <w:t>Кезский</w:t>
      </w:r>
      <w:proofErr w:type="spellEnd"/>
      <w:r w:rsidR="00832551" w:rsidRPr="00110ADB">
        <w:t xml:space="preserve"> район» </w:t>
      </w:r>
    </w:p>
    <w:p w:rsidR="00832551" w:rsidRDefault="005F0BF8" w:rsidP="001C1AA8">
      <w:pPr>
        <w:ind w:left="5400"/>
        <w:jc w:val="right"/>
      </w:pPr>
      <w:r>
        <w:t>от</w:t>
      </w:r>
      <w:r w:rsidR="001C1AA8">
        <w:t xml:space="preserve"> 7 октября 2020 года № 918</w:t>
      </w:r>
    </w:p>
    <w:p w:rsidR="001C1AA8" w:rsidRPr="00110ADB" w:rsidRDefault="001C1AA8" w:rsidP="001C1AA8">
      <w:pPr>
        <w:ind w:left="5400"/>
        <w:jc w:val="right"/>
      </w:pPr>
    </w:p>
    <w:p w:rsidR="00832551" w:rsidRPr="00110ADB" w:rsidRDefault="00832551" w:rsidP="00832551">
      <w:pPr>
        <w:ind w:left="5400"/>
      </w:pPr>
    </w:p>
    <w:p w:rsidR="00832551" w:rsidRPr="0093108A" w:rsidRDefault="00832551" w:rsidP="00832551">
      <w:pPr>
        <w:jc w:val="center"/>
        <w:rPr>
          <w:b/>
        </w:rPr>
      </w:pPr>
      <w:r w:rsidRPr="0093108A">
        <w:rPr>
          <w:b/>
        </w:rPr>
        <w:t>АДМИНИСТРАТИВНЫЙ РЕГЛАМЕНТ</w:t>
      </w:r>
    </w:p>
    <w:p w:rsidR="0093108A" w:rsidRPr="00B60FA0" w:rsidRDefault="007F17F5" w:rsidP="001375D2">
      <w:pPr>
        <w:jc w:val="center"/>
        <w:rPr>
          <w:rFonts w:cs="Calibri"/>
        </w:rPr>
      </w:pPr>
      <w:r w:rsidRPr="00681959">
        <w:t>предоставления Администрацией муниципального образования «</w:t>
      </w:r>
      <w:proofErr w:type="spellStart"/>
      <w:r w:rsidR="0093108A">
        <w:t>Кезский</w:t>
      </w:r>
      <w:proofErr w:type="spellEnd"/>
      <w:r w:rsidR="0093108A">
        <w:t xml:space="preserve"> район</w:t>
      </w:r>
      <w:r w:rsidRPr="00681959">
        <w:t xml:space="preserve">» </w:t>
      </w:r>
      <w:r w:rsidR="00832551" w:rsidRPr="00681959">
        <w:t>муниципальной услуги</w:t>
      </w:r>
      <w:r w:rsidR="00320935">
        <w:t xml:space="preserve"> </w:t>
      </w:r>
      <w:r w:rsidR="00C570C2">
        <w:t>«</w:t>
      </w:r>
      <w:r w:rsidR="001375D2"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</w:p>
    <w:p w:rsidR="001375D2" w:rsidRDefault="001375D2" w:rsidP="00762635">
      <w:pPr>
        <w:jc w:val="center"/>
        <w:rPr>
          <w:b/>
        </w:rPr>
      </w:pPr>
    </w:p>
    <w:p w:rsidR="00762635" w:rsidRDefault="007F17F5" w:rsidP="00762635">
      <w:pPr>
        <w:jc w:val="center"/>
        <w:rPr>
          <w:b/>
        </w:rPr>
      </w:pPr>
      <w:r w:rsidRPr="00110ADB">
        <w:rPr>
          <w:b/>
        </w:rPr>
        <w:t>1.</w:t>
      </w:r>
      <w:r w:rsidR="001D3E06" w:rsidRPr="00110ADB">
        <w:rPr>
          <w:b/>
        </w:rPr>
        <w:t>О</w:t>
      </w:r>
      <w:r w:rsidRPr="00110ADB">
        <w:rPr>
          <w:b/>
        </w:rPr>
        <w:t>бщие положения</w:t>
      </w:r>
    </w:p>
    <w:p w:rsidR="00762635" w:rsidRDefault="00762635" w:rsidP="00762635">
      <w:pPr>
        <w:jc w:val="center"/>
        <w:rPr>
          <w:b/>
        </w:rPr>
      </w:pPr>
    </w:p>
    <w:p w:rsidR="00762635" w:rsidRPr="00110ADB" w:rsidRDefault="00762635" w:rsidP="00762635">
      <w:pPr>
        <w:jc w:val="center"/>
        <w:rPr>
          <w:b/>
        </w:rPr>
      </w:pPr>
      <w:r w:rsidRPr="00110ADB">
        <w:rPr>
          <w:b/>
        </w:rPr>
        <w:t>1.1. Предмет регулирования регламента</w:t>
      </w:r>
    </w:p>
    <w:p w:rsidR="001D3E06" w:rsidRPr="00110ADB" w:rsidRDefault="001D3E06" w:rsidP="001C1AA8">
      <w:pPr>
        <w:ind w:firstLine="708"/>
        <w:jc w:val="both"/>
      </w:pPr>
      <w:proofErr w:type="gramStart"/>
      <w:r w:rsidRPr="00110ADB">
        <w:t xml:space="preserve">Настоящий административный регламент </w:t>
      </w:r>
      <w:r w:rsidR="00E915C2">
        <w:t>предоставления Администрацией муниципального образования «</w:t>
      </w:r>
      <w:proofErr w:type="spellStart"/>
      <w:r w:rsidR="00C32157">
        <w:t>Кезский</w:t>
      </w:r>
      <w:proofErr w:type="spellEnd"/>
      <w:r w:rsidR="00E915C2">
        <w:t xml:space="preserve"> район»</w:t>
      </w:r>
      <w:r w:rsidR="001B6BE1">
        <w:t xml:space="preserve"> (далее – Администрация)</w:t>
      </w:r>
      <w:r w:rsidR="00E915C2">
        <w:t xml:space="preserve"> муниципальной услуги</w:t>
      </w:r>
      <w:r w:rsidR="001C6A83">
        <w:t xml:space="preserve"> «</w:t>
      </w:r>
      <w:r w:rsidR="001375D2"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  <w:r w:rsidR="008A0255">
        <w:t xml:space="preserve"> </w:t>
      </w:r>
      <w:r w:rsidR="00E915C2">
        <w:t>(далее - регламент</w:t>
      </w:r>
      <w:r w:rsidRPr="00110ADB">
        <w:t>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  <w:proofErr w:type="gramEnd"/>
    </w:p>
    <w:p w:rsidR="001D3E06" w:rsidRPr="00110ADB" w:rsidRDefault="001D3E06" w:rsidP="00C32157">
      <w:pPr>
        <w:shd w:val="clear" w:color="auto" w:fill="FFFFFF"/>
        <w:ind w:right="86" w:firstLine="709"/>
        <w:jc w:val="both"/>
      </w:pPr>
      <w:r w:rsidRPr="00110ADB">
        <w:t xml:space="preserve">Регламент определяет порядок, сроки и последовательность действий (административных процедур) при </w:t>
      </w:r>
      <w:proofErr w:type="gramStart"/>
      <w:r w:rsidRPr="00110ADB">
        <w:t>предоставлении</w:t>
      </w:r>
      <w:proofErr w:type="gramEnd"/>
      <w:r w:rsidRPr="00110ADB">
        <w:t xml:space="preserve"> муниципальной услуги.</w:t>
      </w:r>
    </w:p>
    <w:p w:rsidR="001D3E06" w:rsidRPr="00110ADB" w:rsidRDefault="001D3E06" w:rsidP="00C32157">
      <w:pPr>
        <w:pStyle w:val="ConsPlusNormal"/>
        <w:widowControl/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AD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принимаются меры по обеспечению конфиденциальности персональных данных при их обработке, хранении и использовании.</w:t>
      </w:r>
    </w:p>
    <w:p w:rsidR="001F7085" w:rsidRPr="00110ADB" w:rsidRDefault="001F7085" w:rsidP="00C32157">
      <w:pPr>
        <w:shd w:val="clear" w:color="auto" w:fill="FFFFFF"/>
        <w:ind w:right="86"/>
        <w:jc w:val="both"/>
      </w:pPr>
    </w:p>
    <w:p w:rsidR="001F7085" w:rsidRDefault="00252D48" w:rsidP="001F7085">
      <w:pPr>
        <w:jc w:val="center"/>
        <w:rPr>
          <w:b/>
        </w:rPr>
      </w:pPr>
      <w:r w:rsidRPr="00110ADB">
        <w:rPr>
          <w:b/>
        </w:rPr>
        <w:t>1.2. Круг заявителей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 w:rsidRPr="00F82077">
        <w:t xml:space="preserve">1.2.1. </w:t>
      </w:r>
      <w:r>
        <w:t>Гражданин, являющийся гражданином Российской Федерации</w:t>
      </w:r>
      <w:r w:rsidR="00B11AF4">
        <w:t>, а также члены его семьи</w:t>
      </w:r>
      <w:r>
        <w:t>. К членам семьи гражданина относятся постоянно проживающие на сельских территориях (подтверждается регистрацией в установленном порядке по месту жительства) совместно с ним его супруга (супруг), а также дети, в том числе усыновленные, и родители, признанные нуждающими</w:t>
      </w:r>
      <w:r w:rsidRPr="00F82077">
        <w:t xml:space="preserve">ся в улучшении жилищных условий по </w:t>
      </w:r>
      <w:r>
        <w:t>основаниям, установленным статьей</w:t>
      </w:r>
      <w:r w:rsidRPr="00F82077">
        <w:t xml:space="preserve"> 51 Жилищного кодекса Российской Федерации</w:t>
      </w:r>
      <w:r>
        <w:t>.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>
        <w:t xml:space="preserve">Право на получение социальной выплаты </w:t>
      </w:r>
      <w:r w:rsidR="008A0255">
        <w:t xml:space="preserve"> имеет </w:t>
      </w:r>
      <w:r>
        <w:t>гражданин:</w:t>
      </w:r>
    </w:p>
    <w:p w:rsidR="003E0904" w:rsidRDefault="003E0904" w:rsidP="003E0904">
      <w:pPr>
        <w:autoSpaceDE w:val="0"/>
        <w:autoSpaceDN w:val="0"/>
        <w:adjustRightInd w:val="0"/>
        <w:ind w:firstLine="708"/>
        <w:jc w:val="both"/>
      </w:pPr>
      <w:r>
        <w:t>а) постоянно</w:t>
      </w:r>
      <w:r w:rsidR="008A0255">
        <w:t>го</w:t>
      </w:r>
      <w:r>
        <w:t xml:space="preserve"> </w:t>
      </w:r>
      <w:proofErr w:type="gramStart"/>
      <w:r w:rsidR="008A0255">
        <w:t>проживающий</w:t>
      </w:r>
      <w:proofErr w:type="gramEnd"/>
      <w:r>
        <w:t xml:space="preserve"> на сельских территориях (подтверждается регистрацией в установленном порядке по месту жительства)</w:t>
      </w:r>
      <w:r w:rsidR="00A133CA">
        <w:t>;</w:t>
      </w:r>
    </w:p>
    <w:p w:rsidR="00D77C74" w:rsidRDefault="00C9575F" w:rsidP="00C9575F">
      <w:pPr>
        <w:autoSpaceDE w:val="0"/>
        <w:autoSpaceDN w:val="0"/>
        <w:adjustRightInd w:val="0"/>
        <w:ind w:firstLine="708"/>
        <w:jc w:val="both"/>
      </w:pPr>
      <w:r>
        <w:t>б)</w:t>
      </w:r>
      <w:r w:rsidR="008A0255">
        <w:t xml:space="preserve"> </w:t>
      </w:r>
      <w:proofErr w:type="gramStart"/>
      <w:r w:rsidR="003E0904">
        <w:t>осуществл</w:t>
      </w:r>
      <w:r w:rsidR="008A0255">
        <w:t>яющий</w:t>
      </w:r>
      <w:proofErr w:type="gramEnd"/>
      <w:r w:rsidR="008A0255">
        <w:t xml:space="preserve"> </w:t>
      </w:r>
      <w:r w:rsidR="003E0904">
        <w:t>деятельност</w:t>
      </w:r>
      <w:r w:rsidR="008A0255">
        <w:t>ь</w:t>
      </w:r>
      <w:r w:rsidR="003E0904">
        <w:t xml:space="preserve"> по трудовому договору или индивидуальн</w:t>
      </w:r>
      <w:r w:rsidR="00A133CA">
        <w:t xml:space="preserve">ую </w:t>
      </w:r>
      <w:r w:rsidR="003E0904">
        <w:t>предпринимательск</w:t>
      </w:r>
      <w:r w:rsidR="00A133CA">
        <w:t>ую</w:t>
      </w:r>
      <w:r w:rsidR="008A0255">
        <w:t xml:space="preserve"> </w:t>
      </w:r>
      <w:r w:rsidR="003E0904">
        <w:t xml:space="preserve"> деятельност</w:t>
      </w:r>
      <w:r w:rsidR="00A133CA">
        <w:t>ь</w:t>
      </w:r>
      <w:r w:rsidR="008A0255">
        <w:t xml:space="preserve"> </w:t>
      </w:r>
      <w:r w:rsidR="003E0904">
        <w:t xml:space="preserve"> в сфере агропромышленного комплекса, или социал</w:t>
      </w:r>
      <w:r w:rsidR="00D77C74">
        <w:t>ьной сфере, или в организациях, осуществляющих ветеринарную деятельность для сельскохозяйственных животных (основное</w:t>
      </w:r>
      <w:r w:rsidR="00C67471">
        <w:t xml:space="preserve"> </w:t>
      </w:r>
      <w:r w:rsidR="00D77C74">
        <w:t xml:space="preserve">место работы), </w:t>
      </w:r>
      <w:r w:rsidR="00A133CA">
        <w:t xml:space="preserve">на сельских территориях </w:t>
      </w:r>
      <w:r w:rsidR="00D77C74">
        <w:t xml:space="preserve"> (непрерывно в организациях одной сферы деятельности в течение не менее одного года</w:t>
      </w:r>
      <w:r w:rsidR="00A133CA">
        <w:t xml:space="preserve"> на дату включения в сводные списки</w:t>
      </w:r>
      <w:r>
        <w:t>);</w:t>
      </w:r>
    </w:p>
    <w:p w:rsidR="003E0904" w:rsidRDefault="00C9575F" w:rsidP="003E0904">
      <w:pPr>
        <w:autoSpaceDE w:val="0"/>
        <w:autoSpaceDN w:val="0"/>
        <w:adjustRightInd w:val="0"/>
        <w:ind w:firstLine="708"/>
        <w:jc w:val="both"/>
      </w:pPr>
      <w:r>
        <w:t xml:space="preserve">в) </w:t>
      </w:r>
      <w:proofErr w:type="gramStart"/>
      <w:r w:rsidR="003E0904">
        <w:t>имеющий</w:t>
      </w:r>
      <w:proofErr w:type="gramEnd"/>
      <w:r w:rsidR="003E0904">
        <w:t xml:space="preserve"> собственные и (или) заемные средства в размере не менее 30 процентов расчетной стоимости стр</w:t>
      </w:r>
      <w:r>
        <w:t>оительства (приобретения) жилья;</w:t>
      </w:r>
    </w:p>
    <w:p w:rsidR="00C9575F" w:rsidRDefault="00C9575F" w:rsidP="003E0904">
      <w:pPr>
        <w:autoSpaceDE w:val="0"/>
        <w:autoSpaceDN w:val="0"/>
        <w:adjustRightInd w:val="0"/>
        <w:ind w:firstLine="708"/>
        <w:jc w:val="both"/>
      </w:pPr>
      <w:r>
        <w:t xml:space="preserve">г) </w:t>
      </w:r>
      <w:proofErr w:type="gramStart"/>
      <w:r>
        <w:t>признанный</w:t>
      </w:r>
      <w:proofErr w:type="gramEnd"/>
      <w:r>
        <w:t xml:space="preserve"> нуждающимся в улучшении жилищных условий. </w:t>
      </w:r>
    </w:p>
    <w:p w:rsidR="003E0904" w:rsidRDefault="003E0904" w:rsidP="003E0904">
      <w:pPr>
        <w:autoSpaceDE w:val="0"/>
        <w:autoSpaceDN w:val="0"/>
        <w:adjustRightInd w:val="0"/>
        <w:ind w:firstLine="540"/>
        <w:jc w:val="both"/>
      </w:pPr>
      <w:r>
        <w:t xml:space="preserve">1.2.2. Гражданин, являющийся гражданином Российской Федерации, изъявивший желание постоянно проживать на </w:t>
      </w:r>
      <w:r w:rsidR="00454A43">
        <w:t>сельских территориях и при этом</w:t>
      </w:r>
      <w:r>
        <w:t>:</w:t>
      </w:r>
    </w:p>
    <w:p w:rsidR="004E0328" w:rsidRDefault="003E0904" w:rsidP="004E0328">
      <w:pPr>
        <w:autoSpaceDE w:val="0"/>
        <w:autoSpaceDN w:val="0"/>
        <w:adjustRightInd w:val="0"/>
        <w:ind w:firstLine="708"/>
        <w:jc w:val="both"/>
      </w:pPr>
      <w:r>
        <w:t xml:space="preserve">а) </w:t>
      </w:r>
      <w:proofErr w:type="gramStart"/>
      <w:r w:rsidR="004E0328">
        <w:t>осуществл</w:t>
      </w:r>
      <w:r w:rsidR="00223162">
        <w:t>яющий</w:t>
      </w:r>
      <w:proofErr w:type="gramEnd"/>
      <w:r w:rsidR="00223162">
        <w:t xml:space="preserve"> деятельность</w:t>
      </w:r>
      <w:r w:rsidR="004E0328">
        <w:t xml:space="preserve"> по трудовому договору или индивидуальную предпринимательскую деятельность в сфере агропромышленного комплекса, или социальной сфере, или в организациях (независимо от их организационно-правовой формы), осуществляющих ветеринарную деятельность для сельскохозяйственных животных (основное место работы)</w:t>
      </w:r>
      <w:r w:rsidR="00223162">
        <w:t xml:space="preserve"> на сельских территориях;</w:t>
      </w:r>
    </w:p>
    <w:p w:rsidR="00127223" w:rsidRDefault="003E0904" w:rsidP="00127223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б) </w:t>
      </w:r>
      <w:r w:rsidR="00127223">
        <w:t>переехавший из другого муниципального района, городского округа (за исключением городского округа, на территории которого находится административный центр соответствующего муниципального района);</w:t>
      </w:r>
    </w:p>
    <w:p w:rsidR="003E0904" w:rsidRDefault="003E0904" w:rsidP="003E0904">
      <w:pPr>
        <w:autoSpaceDE w:val="0"/>
        <w:autoSpaceDN w:val="0"/>
        <w:adjustRightInd w:val="0"/>
        <w:ind w:firstLine="540"/>
        <w:jc w:val="both"/>
      </w:pPr>
      <w:r>
        <w:t xml:space="preserve">в) </w:t>
      </w:r>
      <w:proofErr w:type="gramStart"/>
      <w:r>
        <w:t>имеющий</w:t>
      </w:r>
      <w:proofErr w:type="gramEnd"/>
      <w:r>
        <w:t xml:space="preserve"> собственные и (или) заемные средства в размере не менее 30 процентов расчетной стоимости строительства (приобретения) жилья;</w:t>
      </w:r>
    </w:p>
    <w:p w:rsidR="003E0904" w:rsidRDefault="003E0904" w:rsidP="003E0904">
      <w:pPr>
        <w:autoSpaceDE w:val="0"/>
        <w:autoSpaceDN w:val="0"/>
        <w:adjustRightInd w:val="0"/>
        <w:ind w:firstLine="539"/>
        <w:jc w:val="both"/>
      </w:pPr>
      <w:r>
        <w:t>г) проживающий на сельских территориях в границах муниципального района, в который гражданин изъявил желание переехать на постоянное место жительства, на условиях найма, аренды, безвозмездного пользования либо на иных основаниях, предусмотренных законодательством Российской Федерац</w:t>
      </w:r>
      <w:r w:rsidR="0008688B">
        <w:t>ии:</w:t>
      </w:r>
    </w:p>
    <w:p w:rsidR="003E0904" w:rsidRDefault="000F4654" w:rsidP="003E0904">
      <w:pPr>
        <w:autoSpaceDE w:val="0"/>
        <w:autoSpaceDN w:val="0"/>
        <w:adjustRightInd w:val="0"/>
        <w:ind w:firstLine="539"/>
        <w:jc w:val="both"/>
      </w:pPr>
      <w:r>
        <w:t xml:space="preserve">д) </w:t>
      </w:r>
      <w:r w:rsidR="003E0904">
        <w:t xml:space="preserve">зарегистрированный по месту пребывания в </w:t>
      </w:r>
      <w:proofErr w:type="gramStart"/>
      <w:r w:rsidR="003E0904">
        <w:t>соответствии</w:t>
      </w:r>
      <w:proofErr w:type="gramEnd"/>
      <w:r w:rsidR="003E0904">
        <w:t xml:space="preserve"> с законодательством Российской Федерации на сельских территориях в границах муниципального района, в который гражданин изъявил желание переехать на постоянное место жительства;</w:t>
      </w:r>
    </w:p>
    <w:p w:rsidR="003E0904" w:rsidRDefault="000F4654" w:rsidP="003E0904">
      <w:pPr>
        <w:autoSpaceDE w:val="0"/>
        <w:autoSpaceDN w:val="0"/>
        <w:adjustRightInd w:val="0"/>
        <w:ind w:firstLine="539"/>
        <w:jc w:val="both"/>
      </w:pPr>
      <w:r>
        <w:t>е)</w:t>
      </w:r>
      <w:r w:rsidR="0008688B">
        <w:t xml:space="preserve"> </w:t>
      </w:r>
      <w:r w:rsidR="003E0904">
        <w:t>не имеющий в собственности жилого помещения (жилого дома) на сельских территориях в границах муниципального района, в который гражданин изъявил желание переехать на постоянное место жительства.</w:t>
      </w:r>
    </w:p>
    <w:p w:rsidR="003E0904" w:rsidRPr="00F82077" w:rsidRDefault="003E0904" w:rsidP="003E0904">
      <w:pPr>
        <w:shd w:val="clear" w:color="auto" w:fill="FFFFFF"/>
        <w:ind w:right="43" w:firstLine="540"/>
        <w:jc w:val="both"/>
      </w:pPr>
      <w:r w:rsidRPr="00F82077">
        <w:t>1.2.</w:t>
      </w:r>
      <w:r>
        <w:t>3</w:t>
      </w:r>
      <w:r w:rsidRPr="00F82077">
        <w:t xml:space="preserve">. С заявлением о включении в список могут обращаться граждане, указанные в подпунктах 1.2.1. - </w:t>
      </w:r>
      <w:r>
        <w:t>1.2.2</w:t>
      </w:r>
      <w:r w:rsidRPr="00F82077">
        <w:t>., либо их законные представители или представители по доверенности (далее – заявители).</w:t>
      </w:r>
    </w:p>
    <w:p w:rsidR="00762635" w:rsidRPr="00110ADB" w:rsidRDefault="00762635" w:rsidP="00252D48">
      <w:pPr>
        <w:jc w:val="center"/>
      </w:pPr>
    </w:p>
    <w:p w:rsidR="00252D48" w:rsidRDefault="00252D48" w:rsidP="00252D48">
      <w:pPr>
        <w:jc w:val="center"/>
        <w:rPr>
          <w:b/>
        </w:rPr>
      </w:pPr>
      <w:r w:rsidRPr="00110ADB">
        <w:rPr>
          <w:b/>
        </w:rPr>
        <w:t xml:space="preserve">1.3. </w:t>
      </w:r>
      <w:r w:rsidR="00813C7C">
        <w:rPr>
          <w:b/>
        </w:rPr>
        <w:t xml:space="preserve">Порядок </w:t>
      </w:r>
      <w:r w:rsidR="00813C7C" w:rsidRPr="007F1546">
        <w:rPr>
          <w:b/>
        </w:rPr>
        <w:t>информирования о предоставлении муниципальной услуги</w:t>
      </w:r>
    </w:p>
    <w:p w:rsidR="00FB151E" w:rsidRPr="00683EDB" w:rsidRDefault="00813C7C" w:rsidP="00FB151E">
      <w:pPr>
        <w:ind w:firstLine="540"/>
        <w:jc w:val="both"/>
      </w:pPr>
      <w:r>
        <w:t xml:space="preserve">1.3.1. </w:t>
      </w:r>
      <w:r w:rsidR="00FB151E" w:rsidRPr="00683EDB">
        <w:t>Информирование заявителей о порядке предоставления муниципальной услуги осуществляется следующими способами:</w:t>
      </w:r>
    </w:p>
    <w:p w:rsidR="00FB151E" w:rsidRPr="00683EDB" w:rsidRDefault="00FB151E" w:rsidP="00FB151E">
      <w:pPr>
        <w:ind w:firstLine="540"/>
        <w:jc w:val="both"/>
      </w:pPr>
      <w:r w:rsidRPr="00683EDB">
        <w:t>1) по месту нахождения Администрации муниципального образования «</w:t>
      </w:r>
      <w:proofErr w:type="spellStart"/>
      <w:r w:rsidRPr="00683EDB">
        <w:t>Кезский</w:t>
      </w:r>
      <w:proofErr w:type="spellEnd"/>
      <w:r w:rsidRPr="00683EDB">
        <w:t xml:space="preserve"> район» (далее – Администрация):</w:t>
      </w:r>
    </w:p>
    <w:p w:rsidR="00FB151E" w:rsidRPr="00683EDB" w:rsidRDefault="00FB151E" w:rsidP="00FB151E">
      <w:pPr>
        <w:ind w:firstLine="540"/>
        <w:jc w:val="both"/>
      </w:pPr>
      <w:r w:rsidRPr="00683EDB">
        <w:t xml:space="preserve">Адрес: 427580, Удмуртская Республика, </w:t>
      </w:r>
      <w:proofErr w:type="spellStart"/>
      <w:r w:rsidRPr="00683EDB">
        <w:t>п</w:t>
      </w:r>
      <w:proofErr w:type="gramStart"/>
      <w:r w:rsidRPr="00683EDB">
        <w:t>.К</w:t>
      </w:r>
      <w:proofErr w:type="gramEnd"/>
      <w:r w:rsidRPr="00683EDB">
        <w:t>ез</w:t>
      </w:r>
      <w:proofErr w:type="spellEnd"/>
      <w:r w:rsidRPr="00683EDB">
        <w:t xml:space="preserve">, </w:t>
      </w:r>
      <w:proofErr w:type="spellStart"/>
      <w:r w:rsidRPr="00683EDB">
        <w:t>ул.Кирова</w:t>
      </w:r>
      <w:proofErr w:type="spellEnd"/>
      <w:r w:rsidRPr="00683EDB">
        <w:t>, д.5;</w:t>
      </w:r>
    </w:p>
    <w:p w:rsidR="00FB151E" w:rsidRPr="00683EDB" w:rsidRDefault="00FB151E" w:rsidP="00FB151E">
      <w:pPr>
        <w:ind w:firstLine="540"/>
        <w:jc w:val="both"/>
      </w:pPr>
      <w:r w:rsidRPr="00683EDB">
        <w:t>График работы: понедельник-пятница с 8-00 до 16-00, перерыв – с 12-00 до 13-00,</w:t>
      </w:r>
    </w:p>
    <w:p w:rsidR="00FB151E" w:rsidRPr="00683EDB" w:rsidRDefault="00813C7C" w:rsidP="00FB151E">
      <w:pPr>
        <w:ind w:firstLine="540"/>
        <w:jc w:val="both"/>
      </w:pPr>
      <w:r>
        <w:t>в</w:t>
      </w:r>
      <w:r w:rsidR="00FB151E" w:rsidRPr="00683EDB">
        <w:t>ыходные дни – суббота, воскресенье;</w:t>
      </w:r>
    </w:p>
    <w:p w:rsidR="00FB151E" w:rsidRPr="00683EDB" w:rsidRDefault="00FB151E" w:rsidP="00FB151E">
      <w:pPr>
        <w:ind w:firstLine="540"/>
        <w:jc w:val="both"/>
      </w:pPr>
      <w:r w:rsidRPr="00683EDB">
        <w:t>Телефон: 8 (34158) 3-10-01;</w:t>
      </w:r>
    </w:p>
    <w:p w:rsidR="00FB151E" w:rsidRPr="00683EDB" w:rsidRDefault="00FB151E" w:rsidP="00FB151E">
      <w:pPr>
        <w:ind w:firstLine="540"/>
        <w:jc w:val="both"/>
      </w:pPr>
      <w:r w:rsidRPr="00683EDB">
        <w:t>Электронный адрес:</w:t>
      </w:r>
      <w:proofErr w:type="spellStart"/>
      <w:r w:rsidRPr="00683EDB">
        <w:rPr>
          <w:snapToGrid w:val="0"/>
          <w:lang w:val="en-US"/>
        </w:rPr>
        <w:t>kez</w:t>
      </w:r>
      <w:proofErr w:type="spellEnd"/>
      <w:r w:rsidRPr="00683EDB">
        <w:rPr>
          <w:snapToGrid w:val="0"/>
        </w:rPr>
        <w:t>_</w:t>
      </w:r>
      <w:proofErr w:type="spellStart"/>
      <w:r w:rsidRPr="00683EDB">
        <w:rPr>
          <w:snapToGrid w:val="0"/>
          <w:lang w:val="en-US"/>
        </w:rPr>
        <w:t>adm</w:t>
      </w:r>
      <w:proofErr w:type="spellEnd"/>
      <w:r w:rsidRPr="00683EDB">
        <w:rPr>
          <w:snapToGrid w:val="0"/>
        </w:rPr>
        <w:t>@</w:t>
      </w:r>
      <w:proofErr w:type="spellStart"/>
      <w:r w:rsidRPr="00683EDB">
        <w:rPr>
          <w:snapToGrid w:val="0"/>
          <w:lang w:val="en-US"/>
        </w:rPr>
        <w:t>udm</w:t>
      </w:r>
      <w:proofErr w:type="spellEnd"/>
      <w:r w:rsidRPr="00683EDB">
        <w:rPr>
          <w:snapToGrid w:val="0"/>
        </w:rPr>
        <w:t>.</w:t>
      </w:r>
      <w:r w:rsidRPr="00683EDB">
        <w:rPr>
          <w:snapToGrid w:val="0"/>
          <w:lang w:val="en-US"/>
        </w:rPr>
        <w:t>net</w:t>
      </w:r>
      <w:r w:rsidRPr="00683EDB">
        <w:t>;</w:t>
      </w:r>
    </w:p>
    <w:p w:rsidR="00FB151E" w:rsidRPr="00683EDB" w:rsidRDefault="00FB151E" w:rsidP="00FB151E">
      <w:pPr>
        <w:ind w:firstLine="540"/>
        <w:jc w:val="both"/>
        <w:rPr>
          <w:b/>
          <w:bCs/>
          <w:u w:val="single"/>
        </w:rPr>
      </w:pPr>
      <w:r w:rsidRPr="00683EDB">
        <w:t>Официальный сайт: http://kez.udmurt.ru.</w:t>
      </w:r>
    </w:p>
    <w:p w:rsidR="00FB151E" w:rsidRPr="00683EDB" w:rsidRDefault="00FB151E" w:rsidP="00FB151E">
      <w:pPr>
        <w:ind w:firstLine="540"/>
        <w:jc w:val="both"/>
      </w:pPr>
      <w:r w:rsidRPr="00683EDB">
        <w:t>2) по месту нахождения ис</w:t>
      </w:r>
      <w:r>
        <w:t xml:space="preserve">полнителя муниципальной услуги: </w:t>
      </w:r>
      <w:r w:rsidR="00813C7C">
        <w:t>отдел</w:t>
      </w:r>
      <w:r>
        <w:t xml:space="preserve"> сельского хозяйства и продовольствия</w:t>
      </w:r>
      <w:r w:rsidRPr="00683EDB">
        <w:t xml:space="preserve"> Администрации муниципального образования «</w:t>
      </w:r>
      <w:proofErr w:type="spellStart"/>
      <w:r w:rsidRPr="00683EDB">
        <w:t>Кезский</w:t>
      </w:r>
      <w:proofErr w:type="spellEnd"/>
      <w:r w:rsidRPr="00683EDB">
        <w:t xml:space="preserve"> район» (далее – </w:t>
      </w:r>
      <w:r w:rsidR="00813C7C">
        <w:t>отдел</w:t>
      </w:r>
      <w:r w:rsidRPr="00683EDB">
        <w:t xml:space="preserve">): </w:t>
      </w:r>
    </w:p>
    <w:p w:rsidR="00FB151E" w:rsidRPr="00683EDB" w:rsidRDefault="00FB151E" w:rsidP="00FB151E">
      <w:pPr>
        <w:ind w:firstLine="540"/>
        <w:jc w:val="both"/>
      </w:pPr>
      <w:r w:rsidRPr="00683EDB">
        <w:t xml:space="preserve">Адрес: Удмуртская Республика, </w:t>
      </w:r>
      <w:proofErr w:type="spellStart"/>
      <w:r w:rsidRPr="00683EDB">
        <w:t>п</w:t>
      </w:r>
      <w:proofErr w:type="gramStart"/>
      <w:r w:rsidRPr="00683EDB">
        <w:t>.К</w:t>
      </w:r>
      <w:proofErr w:type="gramEnd"/>
      <w:r w:rsidRPr="00683EDB">
        <w:t>ез</w:t>
      </w:r>
      <w:proofErr w:type="spellEnd"/>
      <w:r w:rsidRPr="00683EDB">
        <w:t>, ул.</w:t>
      </w:r>
      <w:r>
        <w:t xml:space="preserve"> Кирова</w:t>
      </w:r>
      <w:r w:rsidRPr="00683EDB">
        <w:t>, д.</w:t>
      </w:r>
      <w:r>
        <w:t>5</w:t>
      </w:r>
      <w:r w:rsidRPr="00683EDB">
        <w:t xml:space="preserve">, </w:t>
      </w:r>
      <w:proofErr w:type="spellStart"/>
      <w:r w:rsidRPr="00683EDB">
        <w:t>каб</w:t>
      </w:r>
      <w:proofErr w:type="spellEnd"/>
      <w:r w:rsidRPr="00683EDB">
        <w:t>. №</w:t>
      </w:r>
      <w:r>
        <w:t xml:space="preserve"> 4</w:t>
      </w:r>
      <w:r w:rsidR="00813C7C">
        <w:t>2</w:t>
      </w:r>
      <w:r w:rsidRPr="00683EDB">
        <w:t>;</w:t>
      </w:r>
    </w:p>
    <w:p w:rsidR="00FB151E" w:rsidRPr="00683EDB" w:rsidRDefault="00FB151E" w:rsidP="00FB151E">
      <w:pPr>
        <w:ind w:firstLine="540"/>
        <w:jc w:val="both"/>
      </w:pPr>
      <w:r w:rsidRPr="00683EDB">
        <w:t>График работы: понедельник</w:t>
      </w:r>
      <w:r>
        <w:t xml:space="preserve"> - пятница с 8-00 до 16-00</w:t>
      </w:r>
      <w:r w:rsidRPr="00683EDB">
        <w:t xml:space="preserve">, перерыв – с 12-00 до 13-00, </w:t>
      </w:r>
    </w:p>
    <w:p w:rsidR="00FB151E" w:rsidRPr="00683EDB" w:rsidRDefault="00813C7C" w:rsidP="00FB151E">
      <w:pPr>
        <w:ind w:firstLine="540"/>
        <w:jc w:val="both"/>
      </w:pPr>
      <w:r>
        <w:t>в</w:t>
      </w:r>
      <w:r w:rsidR="00FB151E" w:rsidRPr="00683EDB">
        <w:t>ыходные дни – суббота, воскресенье;</w:t>
      </w:r>
    </w:p>
    <w:p w:rsidR="00FB151E" w:rsidRPr="00B60FA0" w:rsidRDefault="00813C7C" w:rsidP="00FB151E">
      <w:pPr>
        <w:pStyle w:val="a5"/>
        <w:ind w:firstLine="360"/>
      </w:pPr>
      <w:r>
        <w:t>т</w:t>
      </w:r>
      <w:r w:rsidR="00FB151E" w:rsidRPr="00683EDB">
        <w:t>елефон</w:t>
      </w:r>
      <w:r>
        <w:t>/ факс</w:t>
      </w:r>
      <w:r w:rsidR="00FB151E" w:rsidRPr="00683EDB">
        <w:t xml:space="preserve">: </w:t>
      </w:r>
      <w:r w:rsidR="00FB151E">
        <w:t xml:space="preserve">8 </w:t>
      </w:r>
      <w:r w:rsidR="00FB151E" w:rsidRPr="00B60FA0">
        <w:t>(34158) 3-</w:t>
      </w:r>
      <w:r>
        <w:t>16-72</w:t>
      </w:r>
    </w:p>
    <w:p w:rsidR="00FB151E" w:rsidRPr="00683EDB" w:rsidRDefault="00FB151E" w:rsidP="00FB151E">
      <w:pPr>
        <w:ind w:firstLine="540"/>
        <w:jc w:val="both"/>
      </w:pPr>
      <w:r w:rsidRPr="00683EDB">
        <w:t>Электронный адрес:</w:t>
      </w:r>
      <w:proofErr w:type="spellStart"/>
      <w:r w:rsidRPr="00683EDB">
        <w:rPr>
          <w:snapToGrid w:val="0"/>
          <w:lang w:val="en-US"/>
        </w:rPr>
        <w:t>kez</w:t>
      </w:r>
      <w:proofErr w:type="spellEnd"/>
      <w:r w:rsidRPr="00683EDB">
        <w:rPr>
          <w:snapToGrid w:val="0"/>
        </w:rPr>
        <w:t>_</w:t>
      </w:r>
      <w:proofErr w:type="spellStart"/>
      <w:r w:rsidRPr="00683EDB">
        <w:rPr>
          <w:snapToGrid w:val="0"/>
          <w:lang w:val="en-US"/>
        </w:rPr>
        <w:t>adm</w:t>
      </w:r>
      <w:proofErr w:type="spellEnd"/>
      <w:r w:rsidRPr="00683EDB">
        <w:rPr>
          <w:snapToGrid w:val="0"/>
        </w:rPr>
        <w:t>@</w:t>
      </w:r>
      <w:proofErr w:type="spellStart"/>
      <w:r w:rsidRPr="00683EDB">
        <w:rPr>
          <w:snapToGrid w:val="0"/>
          <w:lang w:val="en-US"/>
        </w:rPr>
        <w:t>udm</w:t>
      </w:r>
      <w:proofErr w:type="spellEnd"/>
      <w:r w:rsidRPr="00683EDB">
        <w:rPr>
          <w:snapToGrid w:val="0"/>
        </w:rPr>
        <w:t>.</w:t>
      </w:r>
      <w:r w:rsidRPr="00683EDB">
        <w:rPr>
          <w:snapToGrid w:val="0"/>
          <w:lang w:val="en-US"/>
        </w:rPr>
        <w:t>net</w:t>
      </w:r>
      <w:r w:rsidRPr="00683EDB">
        <w:t>;</w:t>
      </w:r>
    </w:p>
    <w:p w:rsidR="00FB151E" w:rsidRPr="00683EDB" w:rsidRDefault="00FB151E" w:rsidP="00FB151E">
      <w:pPr>
        <w:ind w:firstLine="540"/>
        <w:jc w:val="both"/>
        <w:rPr>
          <w:b/>
          <w:bCs/>
          <w:u w:val="single"/>
        </w:rPr>
      </w:pPr>
      <w:r w:rsidRPr="00683EDB">
        <w:t>Официальный сайт: http://kez.udmurt.ru.</w:t>
      </w:r>
    </w:p>
    <w:p w:rsidR="00FB151E" w:rsidRPr="00683EDB" w:rsidRDefault="00FB151E" w:rsidP="00FB151E">
      <w:pPr>
        <w:ind w:firstLine="540"/>
        <w:jc w:val="both"/>
      </w:pPr>
      <w:r w:rsidRPr="00683EDB">
        <w:t xml:space="preserve">3) в муниципальном автономном </w:t>
      </w:r>
      <w:proofErr w:type="gramStart"/>
      <w:r w:rsidRPr="00683EDB">
        <w:t>учреждении</w:t>
      </w:r>
      <w:proofErr w:type="gramEnd"/>
      <w:r w:rsidRPr="00683EDB">
        <w:t xml:space="preserve"> «Многофункциональный центр предоставления государственных и муниципальных услуг в </w:t>
      </w:r>
      <w:proofErr w:type="spellStart"/>
      <w:r w:rsidRPr="00683EDB">
        <w:t>Кезском</w:t>
      </w:r>
      <w:proofErr w:type="spellEnd"/>
      <w:r w:rsidRPr="00683EDB">
        <w:t xml:space="preserve"> районе» (далее - МФЦ):</w:t>
      </w:r>
    </w:p>
    <w:p w:rsidR="00FB151E" w:rsidRPr="00683EDB" w:rsidRDefault="00FB151E" w:rsidP="00FB151E">
      <w:pPr>
        <w:ind w:firstLine="540"/>
        <w:jc w:val="both"/>
      </w:pPr>
      <w:r w:rsidRPr="00683EDB">
        <w:t xml:space="preserve">Адрес: 427580, УР, </w:t>
      </w:r>
      <w:proofErr w:type="spellStart"/>
      <w:r w:rsidRPr="00683EDB">
        <w:t>Кезский</w:t>
      </w:r>
      <w:proofErr w:type="spellEnd"/>
      <w:r w:rsidRPr="00683EDB">
        <w:t xml:space="preserve"> район, п. </w:t>
      </w:r>
      <w:proofErr w:type="spellStart"/>
      <w:r w:rsidRPr="00683EDB">
        <w:t>Кез</w:t>
      </w:r>
      <w:proofErr w:type="spellEnd"/>
      <w:r w:rsidRPr="00683EDB">
        <w:t>, ул. Ленина, д.44;</w:t>
      </w:r>
    </w:p>
    <w:p w:rsidR="00FB151E" w:rsidRPr="00683EDB" w:rsidRDefault="00FB151E" w:rsidP="00FB151E">
      <w:pPr>
        <w:ind w:firstLine="540"/>
        <w:jc w:val="both"/>
      </w:pPr>
      <w:r w:rsidRPr="00683EDB">
        <w:t xml:space="preserve">График работы: понедельник,  четверг, пятница с 8-00 до 17-00, </w:t>
      </w:r>
      <w:r w:rsidR="00521FFD">
        <w:t xml:space="preserve">вторник с 8-00 до 20-00, </w:t>
      </w:r>
      <w:r w:rsidRPr="00683EDB">
        <w:t xml:space="preserve">среда с </w:t>
      </w:r>
      <w:r w:rsidR="00521FFD">
        <w:t>9</w:t>
      </w:r>
      <w:r w:rsidRPr="00683EDB">
        <w:t>-00 до</w:t>
      </w:r>
      <w:r w:rsidR="00521FFD">
        <w:t>17</w:t>
      </w:r>
      <w:r w:rsidRPr="00683EDB">
        <w:t xml:space="preserve">-00, без перерыва на обед, суббота </w:t>
      </w:r>
      <w:proofErr w:type="gramStart"/>
      <w:r w:rsidRPr="00683EDB">
        <w:t>с</w:t>
      </w:r>
      <w:proofErr w:type="gramEnd"/>
      <w:r w:rsidRPr="00683EDB">
        <w:t xml:space="preserve"> 9-00 до 13-00,</w:t>
      </w:r>
    </w:p>
    <w:p w:rsidR="00FB151E" w:rsidRPr="00683EDB" w:rsidRDefault="00FB151E" w:rsidP="00FB151E">
      <w:pPr>
        <w:ind w:firstLine="540"/>
        <w:jc w:val="both"/>
      </w:pPr>
      <w:r w:rsidRPr="00683EDB">
        <w:t>воскресенье – выходной;</w:t>
      </w:r>
    </w:p>
    <w:p w:rsidR="00FB151E" w:rsidRPr="00683EDB" w:rsidRDefault="00FB151E" w:rsidP="00FB151E">
      <w:pPr>
        <w:ind w:firstLine="540"/>
        <w:jc w:val="both"/>
      </w:pPr>
      <w:r w:rsidRPr="00683EDB">
        <w:t>Телефон для справок: 8 (34158) 3-09-62;</w:t>
      </w:r>
    </w:p>
    <w:p w:rsidR="00FB151E" w:rsidRDefault="00FB151E" w:rsidP="00FB151E">
      <w:pPr>
        <w:ind w:firstLine="540"/>
        <w:jc w:val="both"/>
      </w:pPr>
      <w:r w:rsidRPr="00683EDB">
        <w:t xml:space="preserve">Адрес электронной почты: </w:t>
      </w:r>
      <w:hyperlink r:id="rId9" w:history="1">
        <w:r w:rsidR="00BA2111" w:rsidRPr="00752712">
          <w:rPr>
            <w:rStyle w:val="ae"/>
          </w:rPr>
          <w:t>mfc.kez@mail.ru</w:t>
        </w:r>
      </w:hyperlink>
    </w:p>
    <w:p w:rsidR="00906BCA" w:rsidRDefault="009A5D4B" w:rsidP="00521FFD">
      <w:pPr>
        <w:ind w:firstLine="540"/>
        <w:jc w:val="both"/>
      </w:pPr>
      <w:r w:rsidRPr="00F82077">
        <w:t>1.3.</w:t>
      </w:r>
      <w:r w:rsidR="00C8735E">
        <w:t>2</w:t>
      </w:r>
      <w:r w:rsidRPr="00F82077">
        <w:t xml:space="preserve">. </w:t>
      </w:r>
      <w:r w:rsidR="00C514AE" w:rsidRPr="00F82077">
        <w:t xml:space="preserve">Информация по муниципальной услуге размещена </w:t>
      </w:r>
      <w:r w:rsidRPr="00F82077">
        <w:t xml:space="preserve">в </w:t>
      </w:r>
      <w:r w:rsidR="00906BCA" w:rsidRPr="00F82077">
        <w:t>федеральной государственной информационной системе «Единый портал государственных и муниципальных услуг (функций)</w:t>
      </w:r>
      <w:r w:rsidR="00866B7E" w:rsidRPr="00F82077">
        <w:t xml:space="preserve"> (далее – ЕГПУ), государственной информационной системе «Региональный портал государственных и муниципальных услуг Удмуртско</w:t>
      </w:r>
      <w:r w:rsidR="00655713">
        <w:t>й Республики» (далее – РГПУ), официальном интернет - сайте.</w:t>
      </w:r>
    </w:p>
    <w:p w:rsidR="0011698E" w:rsidRDefault="0011698E" w:rsidP="00A62FC7">
      <w:pPr>
        <w:shd w:val="clear" w:color="auto" w:fill="FFFFFF"/>
        <w:ind w:firstLine="720"/>
        <w:jc w:val="both"/>
      </w:pPr>
      <w:r>
        <w:t>1.3.</w:t>
      </w:r>
      <w:r w:rsidR="00C8735E">
        <w:t>3</w:t>
      </w:r>
      <w:r>
        <w:t xml:space="preserve">. При ответах на телефонные звонки и устные обращения должностное лицо подробно и в вежливой (корректной) форме информирует обратившихся по интересующим их вопросам. Ответ на </w:t>
      </w:r>
      <w:r>
        <w:lastRenderedPageBreak/>
        <w:t>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принявшего телефонный звонок.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1.3.</w:t>
      </w:r>
      <w:r w:rsidR="00C8735E">
        <w:t>4</w:t>
      </w:r>
      <w:r>
        <w:t>. Информация о ходе исполнения муниципальной услуги доводится должностным лицом Администрации при личном приёме заявителя, а также с использованием почтовой, телефонной связи, посредством электронной почты.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1.3.</w:t>
      </w:r>
      <w:r w:rsidR="00C8735E">
        <w:t>5</w:t>
      </w:r>
      <w:r>
        <w:t xml:space="preserve">. Заявители, представившие в Администрацию документы для получения муниципальной услуги, в установленном </w:t>
      </w:r>
      <w:proofErr w:type="gramStart"/>
      <w:r>
        <w:t>порядке</w:t>
      </w:r>
      <w:proofErr w:type="gramEnd"/>
      <w:r>
        <w:t xml:space="preserve"> информируются должностным лицом Администрации:</w:t>
      </w:r>
    </w:p>
    <w:p w:rsidR="0011698E" w:rsidRDefault="0011698E" w:rsidP="0011698E">
      <w:pPr>
        <w:shd w:val="clear" w:color="auto" w:fill="FFFFFF"/>
        <w:ind w:firstLine="720"/>
        <w:jc w:val="both"/>
      </w:pPr>
      <w:r>
        <w:t>- о способах подачи заявления;</w:t>
      </w:r>
    </w:p>
    <w:p w:rsidR="0011698E" w:rsidRDefault="0011698E" w:rsidP="0011698E">
      <w:pPr>
        <w:tabs>
          <w:tab w:val="left" w:pos="900"/>
        </w:tabs>
        <w:autoSpaceDE w:val="0"/>
        <w:ind w:firstLine="720"/>
        <w:jc w:val="both"/>
      </w:pPr>
      <w:r>
        <w:t>- о перечне нормативных правовых актов регламентирующих предоставление муниципальной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процедуре проведения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графике работы должностных лиц, оказывающих предоставление услуги;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об основаниях отказа в приеме заявления;</w:t>
      </w:r>
    </w:p>
    <w:p w:rsidR="0011698E" w:rsidRDefault="0011698E" w:rsidP="0011698E">
      <w:pPr>
        <w:widowControl w:val="0"/>
        <w:shd w:val="clear" w:color="auto" w:fill="FFFFFF"/>
        <w:tabs>
          <w:tab w:val="left" w:pos="900"/>
        </w:tabs>
        <w:autoSpaceDE w:val="0"/>
        <w:ind w:firstLine="720"/>
        <w:jc w:val="both"/>
      </w:pPr>
      <w:r>
        <w:t>- о сроке завершения предоставления услуги.</w:t>
      </w:r>
    </w:p>
    <w:p w:rsidR="00A725AC" w:rsidRDefault="0011698E" w:rsidP="0011698E">
      <w:pPr>
        <w:ind w:firstLine="720"/>
        <w:jc w:val="both"/>
      </w:pPr>
      <w:r>
        <w:t>1.3.</w:t>
      </w:r>
      <w:r w:rsidR="00C8735E">
        <w:t>6</w:t>
      </w:r>
      <w:r>
        <w:t xml:space="preserve">. В случае поступления от гражданина запроса на получение письменной консультации должностное лицо Администрации обязано ответить на него в течение 30 дней со дня получения запроса. Ответы на письменные обращения направляются в письменном </w:t>
      </w:r>
      <w:proofErr w:type="gramStart"/>
      <w:r>
        <w:t>виде</w:t>
      </w:r>
      <w:proofErr w:type="gramEnd"/>
      <w:r>
        <w:t xml:space="preserve"> и содержат: ответы на поставленные вопросы, фамилию, инициалы и номер телефона исполнителя. Ответ подписывается </w:t>
      </w:r>
      <w:r w:rsidR="00A725AC">
        <w:t>заместителем г</w:t>
      </w:r>
      <w:r w:rsidR="00A725AC" w:rsidRPr="00684DE1">
        <w:t xml:space="preserve">лавы </w:t>
      </w:r>
      <w:r w:rsidR="007B5A69">
        <w:t>Администрации</w:t>
      </w:r>
      <w:r w:rsidR="001C6A83">
        <w:t xml:space="preserve"> </w:t>
      </w:r>
      <w:r w:rsidR="000F4654">
        <w:t>муниципального образования «</w:t>
      </w:r>
      <w:proofErr w:type="spellStart"/>
      <w:r w:rsidR="000F4654">
        <w:t>Кезский</w:t>
      </w:r>
      <w:proofErr w:type="spellEnd"/>
      <w:r w:rsidR="000F4654">
        <w:t xml:space="preserve"> район» </w:t>
      </w:r>
      <w:r w:rsidR="00C8735E">
        <w:t>по развитию  сельских территорий</w:t>
      </w:r>
      <w:r w:rsidR="00A725AC">
        <w:t xml:space="preserve">. </w:t>
      </w:r>
    </w:p>
    <w:p w:rsidR="0011698E" w:rsidRDefault="0011698E" w:rsidP="0011698E">
      <w:pPr>
        <w:ind w:firstLine="720"/>
        <w:jc w:val="both"/>
      </w:pPr>
      <w:r>
        <w:t>1.3.</w:t>
      </w:r>
      <w:r w:rsidR="00C8735E">
        <w:t>7</w:t>
      </w:r>
      <w:r>
        <w:t>. Основными требованиями к информированию заявителей являются:</w:t>
      </w:r>
    </w:p>
    <w:p w:rsidR="0011698E" w:rsidRDefault="0011698E" w:rsidP="0011698E">
      <w:pPr>
        <w:ind w:firstLine="720"/>
        <w:jc w:val="both"/>
      </w:pPr>
      <w:r>
        <w:t>- достоверность предоставляемой информации;</w:t>
      </w:r>
    </w:p>
    <w:p w:rsidR="0011698E" w:rsidRDefault="0011698E" w:rsidP="0011698E">
      <w:pPr>
        <w:ind w:firstLine="720"/>
        <w:jc w:val="both"/>
      </w:pPr>
      <w:r>
        <w:t xml:space="preserve">- четкость в </w:t>
      </w:r>
      <w:proofErr w:type="gramStart"/>
      <w:r>
        <w:t>изложении</w:t>
      </w:r>
      <w:proofErr w:type="gramEnd"/>
      <w:r>
        <w:t xml:space="preserve"> информации;</w:t>
      </w:r>
    </w:p>
    <w:p w:rsidR="0011698E" w:rsidRPr="008D31D6" w:rsidRDefault="0011698E" w:rsidP="0011698E">
      <w:pPr>
        <w:ind w:firstLine="720"/>
        <w:jc w:val="both"/>
      </w:pPr>
      <w:r>
        <w:t xml:space="preserve">- </w:t>
      </w:r>
      <w:r w:rsidRPr="008D31D6">
        <w:t>полнота информирования;</w:t>
      </w:r>
    </w:p>
    <w:p w:rsidR="0011698E" w:rsidRPr="008D31D6" w:rsidRDefault="0011698E" w:rsidP="0011698E">
      <w:pPr>
        <w:ind w:firstLine="720"/>
        <w:jc w:val="both"/>
      </w:pPr>
      <w:r w:rsidRPr="008D31D6">
        <w:t>- наглядность форм предоставляемой информации;</w:t>
      </w:r>
    </w:p>
    <w:p w:rsidR="0011698E" w:rsidRPr="008D31D6" w:rsidRDefault="0011698E" w:rsidP="0011698E">
      <w:pPr>
        <w:ind w:firstLine="720"/>
        <w:jc w:val="both"/>
      </w:pPr>
      <w:r w:rsidRPr="008D31D6">
        <w:t>- удобство и доступность получения информации;</w:t>
      </w:r>
    </w:p>
    <w:p w:rsidR="0011698E" w:rsidRPr="008D31D6" w:rsidRDefault="0011698E" w:rsidP="0011698E">
      <w:pPr>
        <w:ind w:firstLine="720"/>
        <w:jc w:val="both"/>
      </w:pPr>
      <w:r w:rsidRPr="008D31D6">
        <w:t>- оперативность предоставления информации.</w:t>
      </w:r>
    </w:p>
    <w:p w:rsidR="00CD5D3E" w:rsidRPr="008D31D6" w:rsidRDefault="0011698E" w:rsidP="0011698E">
      <w:pPr>
        <w:ind w:firstLine="720"/>
        <w:jc w:val="both"/>
      </w:pPr>
      <w:r w:rsidRPr="008D31D6">
        <w:t>1.3.</w:t>
      </w:r>
      <w:r w:rsidR="00C8735E">
        <w:t>8</w:t>
      </w:r>
      <w:r w:rsidRPr="008D31D6">
        <w:t>. Консультации (справки) предоставляются уполномоченным должностным лицом  при личном обращении лица, посредством телефона</w:t>
      </w:r>
      <w:r w:rsidR="00CD5D3E" w:rsidRPr="008D31D6">
        <w:t xml:space="preserve">. </w:t>
      </w:r>
    </w:p>
    <w:p w:rsidR="0011698E" w:rsidRPr="008D31D6" w:rsidRDefault="0011698E" w:rsidP="0011698E">
      <w:pPr>
        <w:ind w:firstLine="720"/>
        <w:jc w:val="both"/>
      </w:pPr>
      <w:r w:rsidRPr="008D31D6">
        <w:t>1.3.</w:t>
      </w:r>
      <w:r w:rsidR="00C8735E">
        <w:t>9</w:t>
      </w:r>
      <w:r w:rsidRPr="008D31D6">
        <w:t>. Консультации предоставляются по следующим вопросам:</w:t>
      </w:r>
    </w:p>
    <w:p w:rsidR="00775553" w:rsidRDefault="00CB7254" w:rsidP="00CB7254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процедуре предоставления муниципальной услуги по приему заявлений, документов, а также </w:t>
      </w:r>
      <w:r w:rsidRPr="008D31D6">
        <w:rPr>
          <w:bCs/>
        </w:rPr>
        <w:t xml:space="preserve">включению в список граждан, изъявивших желание улучшить жилищные условия с использованием социальных выплат в рамках </w:t>
      </w:r>
      <w:r w:rsidR="00E52420">
        <w:rPr>
          <w:bCs/>
        </w:rPr>
        <w:t xml:space="preserve">государственно </w:t>
      </w:r>
      <w:r w:rsidR="00775553">
        <w:rPr>
          <w:bCs/>
        </w:rPr>
        <w:t>программы «Комплексное</w:t>
      </w:r>
      <w:r w:rsidRPr="008D31D6">
        <w:rPr>
          <w:bCs/>
        </w:rPr>
        <w:t xml:space="preserve"> развитие сельских территорий</w:t>
      </w:r>
      <w:r w:rsidR="00775553">
        <w:rPr>
          <w:bCs/>
        </w:rPr>
        <w:t xml:space="preserve">»; </w:t>
      </w:r>
    </w:p>
    <w:p w:rsidR="00CB7254" w:rsidRPr="008D31D6" w:rsidRDefault="00CB7254" w:rsidP="00CB7254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перечне документов, предоставляемых заявителем для </w:t>
      </w:r>
      <w:r w:rsidRPr="008D31D6">
        <w:rPr>
          <w:bCs/>
        </w:rPr>
        <w:t>включения в список граждан, изъявивших желание улучшить жилищные условия с использованием социальных выпл</w:t>
      </w:r>
      <w:r w:rsidR="00E52420">
        <w:rPr>
          <w:bCs/>
        </w:rPr>
        <w:t>ат в рамках государственной</w:t>
      </w:r>
      <w:r w:rsidR="00775553">
        <w:rPr>
          <w:bCs/>
        </w:rPr>
        <w:t xml:space="preserve"> программы «Комплексное</w:t>
      </w:r>
      <w:r w:rsidRPr="008D31D6">
        <w:rPr>
          <w:bCs/>
        </w:rPr>
        <w:t xml:space="preserve"> развитие сельских территорий»;</w:t>
      </w:r>
    </w:p>
    <w:p w:rsidR="00775553" w:rsidRPr="008D31D6" w:rsidRDefault="00CB7254" w:rsidP="00775553">
      <w:pPr>
        <w:shd w:val="clear" w:color="auto" w:fill="FFFFFF"/>
        <w:ind w:right="29" w:firstLine="708"/>
        <w:jc w:val="both"/>
        <w:rPr>
          <w:bCs/>
        </w:rPr>
      </w:pPr>
      <w:r w:rsidRPr="008D31D6">
        <w:t xml:space="preserve">– о времени приема заявлений и выдачи уведомления о </w:t>
      </w:r>
      <w:r w:rsidRPr="008D31D6">
        <w:rPr>
          <w:bCs/>
        </w:rPr>
        <w:t xml:space="preserve">включении в список граждан, изъявивших желание улучшить жилищные условия с использованием социальных выплат </w:t>
      </w:r>
      <w:r w:rsidR="00E52420">
        <w:rPr>
          <w:bCs/>
        </w:rPr>
        <w:t xml:space="preserve">в рамках государственной </w:t>
      </w:r>
      <w:r w:rsidRPr="008D31D6">
        <w:rPr>
          <w:bCs/>
        </w:rPr>
        <w:t xml:space="preserve">программы </w:t>
      </w:r>
      <w:r w:rsidR="00775553">
        <w:rPr>
          <w:bCs/>
        </w:rPr>
        <w:t>«Комплексное</w:t>
      </w:r>
      <w:r w:rsidR="00775553" w:rsidRPr="008D31D6">
        <w:rPr>
          <w:bCs/>
        </w:rPr>
        <w:t xml:space="preserve"> развитие сельских территорий»;</w:t>
      </w:r>
    </w:p>
    <w:p w:rsidR="00CB7254" w:rsidRPr="008D31D6" w:rsidRDefault="00CB7254" w:rsidP="00CB7254">
      <w:pPr>
        <w:ind w:firstLine="720"/>
        <w:jc w:val="both"/>
      </w:pPr>
      <w:r w:rsidRPr="008D31D6">
        <w:t>– о сроке предоставления услуги;</w:t>
      </w:r>
    </w:p>
    <w:p w:rsidR="00CB7254" w:rsidRPr="008D31D6" w:rsidRDefault="00CB7254" w:rsidP="00CB7254">
      <w:pPr>
        <w:ind w:firstLine="720"/>
        <w:jc w:val="both"/>
      </w:pPr>
      <w:r w:rsidRPr="008D31D6">
        <w:t>–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11698E" w:rsidRPr="008D31D6" w:rsidRDefault="0011698E" w:rsidP="0011698E">
      <w:pPr>
        <w:ind w:firstLine="720"/>
        <w:jc w:val="both"/>
      </w:pPr>
      <w:r w:rsidRPr="008D31D6">
        <w:t>1.3.15. Консультирование получателей муниципальной услуги о порядке ее предоставления проводится в рабочее время.</w:t>
      </w:r>
      <w:r w:rsidR="00D74317">
        <w:t xml:space="preserve"> Приемные дни: понедельни</w:t>
      </w:r>
      <w:proofErr w:type="gramStart"/>
      <w:r w:rsidR="00D74317">
        <w:t>к-</w:t>
      </w:r>
      <w:proofErr w:type="gramEnd"/>
      <w:r w:rsidR="00D74317">
        <w:t xml:space="preserve"> четверг, не</w:t>
      </w:r>
      <w:r w:rsidR="001C6A83">
        <w:t xml:space="preserve"> </w:t>
      </w:r>
      <w:r w:rsidR="00D74317">
        <w:t xml:space="preserve">приемный </w:t>
      </w:r>
      <w:r w:rsidR="001C6A83">
        <w:t xml:space="preserve"> </w:t>
      </w:r>
      <w:r w:rsidR="00D74317">
        <w:t>день – пятница»</w:t>
      </w:r>
    </w:p>
    <w:p w:rsidR="0011698E" w:rsidRPr="008D31D6" w:rsidRDefault="0011698E" w:rsidP="0011698E">
      <w:pPr>
        <w:ind w:firstLine="720"/>
        <w:jc w:val="both"/>
      </w:pPr>
      <w:r w:rsidRPr="008D31D6">
        <w:t>1.3.16. Все консультации, а также предоставляемые должностным лицом в ходе консультации документы, предоставляются безвозмездно.</w:t>
      </w:r>
    </w:p>
    <w:p w:rsidR="0011698E" w:rsidRPr="008D31D6" w:rsidRDefault="0011698E" w:rsidP="0011698E">
      <w:pPr>
        <w:ind w:firstLine="720"/>
        <w:jc w:val="both"/>
      </w:pPr>
      <w:r w:rsidRPr="008D31D6">
        <w:t xml:space="preserve">1.3.17. Заявитель получает личную консультацию в </w:t>
      </w:r>
      <w:proofErr w:type="gramStart"/>
      <w:r w:rsidRPr="008D31D6">
        <w:t>режиме</w:t>
      </w:r>
      <w:proofErr w:type="gramEnd"/>
      <w:r w:rsidRPr="008D31D6">
        <w:t xml:space="preserve"> общей очереди или по телефону. Время ожидания заявителя для консультации в общей очереди не превышает 15 минут.</w:t>
      </w:r>
    </w:p>
    <w:p w:rsidR="0011698E" w:rsidRPr="008D31D6" w:rsidRDefault="0011698E" w:rsidP="0011698E">
      <w:pPr>
        <w:ind w:firstLine="720"/>
        <w:jc w:val="both"/>
      </w:pPr>
      <w:r w:rsidRPr="008D31D6">
        <w:t>1.3.18. Время консультирования до 15 минут.</w:t>
      </w:r>
    </w:p>
    <w:p w:rsidR="0011698E" w:rsidRPr="008D31D6" w:rsidRDefault="0011698E" w:rsidP="00C514AE">
      <w:pPr>
        <w:shd w:val="clear" w:color="auto" w:fill="FFFFFF"/>
        <w:ind w:firstLine="720"/>
        <w:jc w:val="both"/>
      </w:pPr>
    </w:p>
    <w:p w:rsidR="001A0CAA" w:rsidRPr="00F82077" w:rsidRDefault="00A2086A" w:rsidP="00110ADB">
      <w:pPr>
        <w:pStyle w:val="31"/>
        <w:spacing w:line="240" w:lineRule="auto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lastRenderedPageBreak/>
        <w:t>2. С</w:t>
      </w:r>
      <w:r w:rsidR="00110ADB" w:rsidRPr="00F82077">
        <w:rPr>
          <w:b/>
          <w:sz w:val="24"/>
          <w:szCs w:val="24"/>
        </w:rPr>
        <w:t>тандарт предоставления муниципальной услуги</w:t>
      </w:r>
    </w:p>
    <w:p w:rsidR="001A0CAA" w:rsidRPr="00F82077" w:rsidRDefault="001A0CAA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1A0CAA" w:rsidRPr="00F82077" w:rsidRDefault="00022EF4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 xml:space="preserve">2.1. </w:t>
      </w:r>
      <w:r w:rsidR="00851743" w:rsidRPr="00F82077">
        <w:rPr>
          <w:b/>
          <w:sz w:val="24"/>
          <w:szCs w:val="24"/>
        </w:rPr>
        <w:t>Наименование муниципальной услуги</w:t>
      </w:r>
    </w:p>
    <w:p w:rsidR="002B3B3F" w:rsidRPr="00DC225C" w:rsidRDefault="007F3654" w:rsidP="001375D2">
      <w:pPr>
        <w:shd w:val="clear" w:color="auto" w:fill="FFFFFF"/>
        <w:ind w:right="29" w:firstLine="708"/>
        <w:jc w:val="both"/>
      </w:pPr>
      <w:r w:rsidRPr="00DC225C">
        <w:t xml:space="preserve">Муниципальная услуга </w:t>
      </w:r>
      <w:r w:rsidRPr="00CE4C3D">
        <w:rPr>
          <w:b/>
        </w:rPr>
        <w:t>«</w:t>
      </w:r>
      <w:r w:rsidR="001375D2" w:rsidRPr="001375D2">
        <w:rPr>
          <w:b/>
          <w:bCs/>
        </w:rPr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</w:p>
    <w:p w:rsidR="001375D2" w:rsidRDefault="001375D2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110ADB" w:rsidRDefault="00851743" w:rsidP="00851743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 xml:space="preserve">2.2. Наименование структурных подразделений, </w:t>
      </w:r>
      <w:r w:rsidR="00B05F79">
        <w:rPr>
          <w:b/>
          <w:sz w:val="24"/>
          <w:szCs w:val="24"/>
        </w:rPr>
        <w:t xml:space="preserve">ответственных за </w:t>
      </w:r>
      <w:r w:rsidRPr="00110ADB">
        <w:rPr>
          <w:b/>
          <w:sz w:val="24"/>
          <w:szCs w:val="24"/>
        </w:rPr>
        <w:t>предоставл</w:t>
      </w:r>
      <w:r w:rsidR="00B05F79">
        <w:rPr>
          <w:b/>
          <w:sz w:val="24"/>
          <w:szCs w:val="24"/>
        </w:rPr>
        <w:t xml:space="preserve">ение </w:t>
      </w:r>
      <w:r w:rsidRPr="00110ADB">
        <w:rPr>
          <w:b/>
          <w:sz w:val="24"/>
          <w:szCs w:val="24"/>
        </w:rPr>
        <w:t xml:space="preserve"> муниципальн</w:t>
      </w:r>
      <w:r w:rsidR="00B05F79">
        <w:rPr>
          <w:b/>
          <w:sz w:val="24"/>
          <w:szCs w:val="24"/>
        </w:rPr>
        <w:t>ой</w:t>
      </w:r>
      <w:r w:rsidRPr="00110ADB">
        <w:rPr>
          <w:b/>
          <w:sz w:val="24"/>
          <w:szCs w:val="24"/>
        </w:rPr>
        <w:t xml:space="preserve"> услуг</w:t>
      </w:r>
      <w:r w:rsidR="00B05F79">
        <w:rPr>
          <w:b/>
          <w:sz w:val="24"/>
          <w:szCs w:val="24"/>
        </w:rPr>
        <w:t>и</w:t>
      </w:r>
    </w:p>
    <w:p w:rsidR="00943C29" w:rsidRPr="00F82077" w:rsidRDefault="00D96D8D" w:rsidP="00943C29">
      <w:pPr>
        <w:shd w:val="clear" w:color="auto" w:fill="FFFFFF"/>
        <w:ind w:firstLine="709"/>
        <w:jc w:val="both"/>
      </w:pPr>
      <w:r w:rsidRPr="00567CDA">
        <w:t>2.2.1</w:t>
      </w:r>
      <w:r w:rsidR="00943C29" w:rsidRPr="00567CDA">
        <w:t xml:space="preserve">. Рассмотрение заявлений и документов для </w:t>
      </w:r>
      <w:r w:rsidR="00F20B9F">
        <w:rPr>
          <w:bCs/>
          <w:spacing w:val="-12"/>
        </w:rPr>
        <w:t>включения</w:t>
      </w:r>
      <w:r w:rsidR="002502BC" w:rsidRPr="00567CDA">
        <w:rPr>
          <w:bCs/>
          <w:spacing w:val="-12"/>
        </w:rPr>
        <w:t xml:space="preserve"> в список </w:t>
      </w:r>
      <w:proofErr w:type="gramStart"/>
      <w:r w:rsidR="002502BC" w:rsidRPr="00567CDA">
        <w:rPr>
          <w:bCs/>
          <w:spacing w:val="-12"/>
        </w:rPr>
        <w:t>граждан</w:t>
      </w:r>
      <w:r w:rsidR="00C66EC3" w:rsidRPr="00567CDA">
        <w:rPr>
          <w:bCs/>
          <w:spacing w:val="-12"/>
        </w:rPr>
        <w:t>,</w:t>
      </w:r>
      <w:r w:rsidR="002502BC" w:rsidRPr="00567CDA">
        <w:rPr>
          <w:bCs/>
          <w:spacing w:val="-12"/>
        </w:rPr>
        <w:t xml:space="preserve"> изъявивших желание улучшить жилищные условия с использованием социальных выплат</w:t>
      </w:r>
      <w:r w:rsidR="00320935">
        <w:rPr>
          <w:bCs/>
          <w:spacing w:val="-12"/>
        </w:rPr>
        <w:t xml:space="preserve"> </w:t>
      </w:r>
      <w:r w:rsidR="001C6A83">
        <w:rPr>
          <w:bCs/>
          <w:spacing w:val="-12"/>
        </w:rPr>
        <w:t xml:space="preserve"> </w:t>
      </w:r>
      <w:r w:rsidR="00943C29" w:rsidRPr="00567CDA">
        <w:t>осуществляется</w:t>
      </w:r>
      <w:proofErr w:type="gramEnd"/>
      <w:r w:rsidR="00943C29" w:rsidRPr="00567CDA">
        <w:t xml:space="preserve"> специалистом </w:t>
      </w:r>
      <w:r w:rsidR="003616D3">
        <w:t>отдела сельского хозяйства и продовольствия</w:t>
      </w:r>
      <w:r w:rsidR="00D14B88" w:rsidRPr="00F82077">
        <w:t>.</w:t>
      </w:r>
    </w:p>
    <w:p w:rsidR="004C6458" w:rsidRPr="00F82077" w:rsidRDefault="00025220" w:rsidP="0008688B">
      <w:pPr>
        <w:shd w:val="clear" w:color="auto" w:fill="FFFFFF"/>
        <w:ind w:firstLine="708"/>
        <w:jc w:val="both"/>
      </w:pPr>
      <w:r w:rsidRPr="00F82077">
        <w:t>2.2.</w:t>
      </w:r>
      <w:r w:rsidR="0018049F">
        <w:t>2</w:t>
      </w:r>
      <w:r w:rsidRPr="00F82077">
        <w:t xml:space="preserve">. </w:t>
      </w:r>
      <w:r w:rsidR="004C6458" w:rsidRPr="00F82077">
        <w:t>Администрация при предоставлении муниц</w:t>
      </w:r>
      <w:r w:rsidR="00A72D98">
        <w:t xml:space="preserve">ипальной услуги взаимодействует </w:t>
      </w:r>
      <w:proofErr w:type="gramStart"/>
      <w:r w:rsidR="004C6458" w:rsidRPr="00F82077">
        <w:t>с</w:t>
      </w:r>
      <w:proofErr w:type="gramEnd"/>
      <w:r w:rsidR="004C6458" w:rsidRPr="00F82077">
        <w:t>: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>– муниципальными образованиями Удмуртской Республики;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 xml:space="preserve">– органами, осуществляющими государственную регистрацию прав на недвижимое имущество и сделок с ним (в части получения сведений о наличии или отсутствии жилых помещений в собственности и сделок с ним </w:t>
      </w:r>
      <w:r w:rsidR="00D14B88" w:rsidRPr="00F82077">
        <w:t xml:space="preserve">у </w:t>
      </w:r>
      <w:r w:rsidRPr="00F82077">
        <w:t>заявителя и членов его семьи);</w:t>
      </w:r>
    </w:p>
    <w:p w:rsidR="00943C29" w:rsidRPr="00F82077" w:rsidRDefault="00943C29" w:rsidP="00943C29">
      <w:pPr>
        <w:shd w:val="clear" w:color="auto" w:fill="FFFFFF"/>
        <w:ind w:firstLine="709"/>
        <w:jc w:val="both"/>
      </w:pPr>
      <w:r w:rsidRPr="00F82077">
        <w:t xml:space="preserve">– </w:t>
      </w:r>
      <w:r w:rsidR="00BC496B">
        <w:t>Многофункциональным центром.</w:t>
      </w:r>
    </w:p>
    <w:p w:rsidR="004C6458" w:rsidRPr="00F82077" w:rsidRDefault="00494600" w:rsidP="004C6458">
      <w:pPr>
        <w:shd w:val="clear" w:color="auto" w:fill="FFFFFF"/>
        <w:ind w:firstLine="709"/>
        <w:jc w:val="both"/>
      </w:pPr>
      <w:r w:rsidRPr="00F82077">
        <w:t>2.2.</w:t>
      </w:r>
      <w:r w:rsidR="0018049F">
        <w:t>3</w:t>
      </w:r>
      <w:r w:rsidRPr="00F82077">
        <w:t xml:space="preserve">. </w:t>
      </w:r>
      <w:r w:rsidR="004C6458" w:rsidRPr="00F82077">
        <w:t xml:space="preserve">Процедуры взаимодействия с указанными организациями определяются </w:t>
      </w:r>
      <w:r w:rsidR="00455DEB" w:rsidRPr="00F82077">
        <w:t xml:space="preserve">действующими </w:t>
      </w:r>
      <w:r w:rsidR="004C6458" w:rsidRPr="00F82077">
        <w:t xml:space="preserve">нормативно-правовыми актами </w:t>
      </w:r>
      <w:r w:rsidR="00455DEB" w:rsidRPr="00F82077">
        <w:t>Российской Федерации</w:t>
      </w:r>
      <w:r w:rsidR="004C6458" w:rsidRPr="00F82077">
        <w:t>, соглашениями.</w:t>
      </w:r>
    </w:p>
    <w:p w:rsidR="002B3B3F" w:rsidRPr="00D311F4" w:rsidRDefault="002B3B3F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D42AC8" w:rsidRPr="00110ADB" w:rsidRDefault="00D42AC8" w:rsidP="00540F93">
      <w:pPr>
        <w:pStyle w:val="31"/>
        <w:spacing w:line="240" w:lineRule="auto"/>
        <w:ind w:firstLine="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2.3. Результат предоставления муниципальной услуги</w:t>
      </w:r>
    </w:p>
    <w:p w:rsidR="00C35519" w:rsidRPr="008D31D6" w:rsidRDefault="00C35519" w:rsidP="008D31D6">
      <w:pPr>
        <w:pStyle w:val="2"/>
        <w:spacing w:after="0" w:line="240" w:lineRule="auto"/>
        <w:ind w:firstLine="567"/>
        <w:jc w:val="both"/>
      </w:pPr>
      <w:r w:rsidRPr="008D31D6">
        <w:t>Результатом предоставлени</w:t>
      </w:r>
      <w:r w:rsidR="008D31D6" w:rsidRPr="008D31D6">
        <w:t xml:space="preserve">я муниципальной услуги является </w:t>
      </w:r>
      <w:r w:rsidR="00F20B9F">
        <w:rPr>
          <w:bCs/>
        </w:rPr>
        <w:t>включени</w:t>
      </w:r>
      <w:r w:rsidR="003616D3">
        <w:rPr>
          <w:bCs/>
        </w:rPr>
        <w:t>е</w:t>
      </w:r>
      <w:r w:rsidRPr="008D31D6">
        <w:rPr>
          <w:bCs/>
        </w:rPr>
        <w:t xml:space="preserve"> (отказ во включении) в список граждан, изъявивших желание улучшить жилищные условия с использованием социальных выплат в рамках</w:t>
      </w:r>
      <w:r w:rsidR="00A72D98">
        <w:rPr>
          <w:bCs/>
        </w:rPr>
        <w:t xml:space="preserve"> государственной программы «Комплексное</w:t>
      </w:r>
      <w:r w:rsidRPr="008D31D6">
        <w:rPr>
          <w:bCs/>
        </w:rPr>
        <w:t xml:space="preserve"> развитие сельских террит</w:t>
      </w:r>
      <w:r w:rsidR="00A72D98">
        <w:rPr>
          <w:bCs/>
        </w:rPr>
        <w:t>орий</w:t>
      </w:r>
      <w:r w:rsidRPr="008D31D6">
        <w:rPr>
          <w:bCs/>
        </w:rPr>
        <w:t>».</w:t>
      </w:r>
    </w:p>
    <w:p w:rsidR="003F1BA4" w:rsidRPr="00110ADB" w:rsidRDefault="003F1BA4" w:rsidP="003F1BA4">
      <w:pPr>
        <w:shd w:val="clear" w:color="auto" w:fill="FFFFFF"/>
        <w:ind w:right="29" w:firstLine="709"/>
        <w:jc w:val="both"/>
      </w:pPr>
    </w:p>
    <w:p w:rsidR="003F1BA4" w:rsidRPr="00110ADB" w:rsidRDefault="00D2496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2.4. Срок предоставления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6F5B75" w:rsidRPr="00F82077" w:rsidRDefault="001778B8" w:rsidP="006F5B75">
      <w:pPr>
        <w:autoSpaceDE w:val="0"/>
        <w:autoSpaceDN w:val="0"/>
        <w:adjustRightInd w:val="0"/>
        <w:ind w:firstLine="709"/>
        <w:jc w:val="both"/>
      </w:pPr>
      <w:r w:rsidRPr="00F82077">
        <w:t>2.4.1</w:t>
      </w:r>
      <w:r w:rsidR="00494600" w:rsidRPr="00F82077">
        <w:t xml:space="preserve">. </w:t>
      </w:r>
      <w:r w:rsidR="006F5B75" w:rsidRPr="00F82077">
        <w:t xml:space="preserve">Срок предоставления </w:t>
      </w:r>
      <w:r w:rsidR="00833CDB" w:rsidRPr="00F82077">
        <w:t xml:space="preserve">муниципальной </w:t>
      </w:r>
      <w:r w:rsidR="006F5B75" w:rsidRPr="00F82077">
        <w:t xml:space="preserve">услуги при </w:t>
      </w:r>
      <w:proofErr w:type="gramStart"/>
      <w:r w:rsidR="006F5B75" w:rsidRPr="00F82077">
        <w:t>обращении</w:t>
      </w:r>
      <w:proofErr w:type="gramEnd"/>
      <w:r w:rsidR="006F5B75" w:rsidRPr="00F82077">
        <w:t xml:space="preserve"> заявителя за получением информации о порядке предоставления муниципальной услуги в письменном или электронном виде не может превышать 30 </w:t>
      </w:r>
      <w:r w:rsidR="00002AF1">
        <w:t xml:space="preserve">календарных </w:t>
      </w:r>
      <w:r w:rsidR="006F5B75" w:rsidRPr="00F82077">
        <w:t>дней с момента регистрации обращения.</w:t>
      </w:r>
    </w:p>
    <w:p w:rsidR="004916BE" w:rsidRPr="00F82077" w:rsidRDefault="001778B8" w:rsidP="004916BE">
      <w:pPr>
        <w:ind w:firstLine="720"/>
        <w:jc w:val="both"/>
      </w:pPr>
      <w:r w:rsidRPr="00F82077">
        <w:t>2.4.2</w:t>
      </w:r>
      <w:r w:rsidR="00494600" w:rsidRPr="00F82077">
        <w:t xml:space="preserve">. </w:t>
      </w:r>
      <w:r w:rsidR="004916BE" w:rsidRPr="00F82077">
        <w:t xml:space="preserve">Время ожидания в очереди заявителей при подаче (получении) документов для получения муниципальной услуги не должно превышать </w:t>
      </w:r>
      <w:r w:rsidR="00540F93" w:rsidRPr="00F82077">
        <w:t>15</w:t>
      </w:r>
      <w:r w:rsidR="004916BE" w:rsidRPr="00F82077">
        <w:t xml:space="preserve"> минут</w:t>
      </w:r>
      <w:r w:rsidR="004A1813" w:rsidRPr="00F82077">
        <w:t>.</w:t>
      </w:r>
    </w:p>
    <w:p w:rsidR="006F5B75" w:rsidRPr="00F82077" w:rsidRDefault="00494600" w:rsidP="00225527">
      <w:pPr>
        <w:autoSpaceDE w:val="0"/>
        <w:autoSpaceDN w:val="0"/>
        <w:adjustRightInd w:val="0"/>
        <w:ind w:firstLine="709"/>
        <w:jc w:val="both"/>
      </w:pPr>
      <w:r w:rsidRPr="00F82077">
        <w:t>2.4.</w:t>
      </w:r>
      <w:r w:rsidR="001778B8" w:rsidRPr="00F82077">
        <w:t>3</w:t>
      </w:r>
      <w:r w:rsidRPr="00F82077">
        <w:t xml:space="preserve">. </w:t>
      </w:r>
      <w:r w:rsidR="006F5B75" w:rsidRPr="00F82077">
        <w:t>Если окончание срока рассмотрения обращения приходится на нерабочий день, то днем окончания этого срока считается последующий за ним рабочий день.</w:t>
      </w:r>
    </w:p>
    <w:p w:rsidR="00583D87" w:rsidRPr="00E35DFC" w:rsidRDefault="00494600" w:rsidP="00583D87">
      <w:pPr>
        <w:shd w:val="clear" w:color="auto" w:fill="FFFFFF"/>
        <w:ind w:right="29" w:firstLine="708"/>
        <w:jc w:val="both"/>
        <w:rPr>
          <w:bCs/>
        </w:rPr>
      </w:pPr>
      <w:r w:rsidRPr="00F82077">
        <w:t>2.4.</w:t>
      </w:r>
      <w:r w:rsidR="00E5549E">
        <w:t>4</w:t>
      </w:r>
      <w:r w:rsidRPr="00F82077">
        <w:t xml:space="preserve">. </w:t>
      </w:r>
      <w:r w:rsidR="00225527" w:rsidRPr="00E35DFC">
        <w:t xml:space="preserve">В трёхдневный срок со дня принятия решения </w:t>
      </w:r>
      <w:r w:rsidR="00833A09" w:rsidRPr="00E35DFC">
        <w:t>з</w:t>
      </w:r>
      <w:r w:rsidR="00225527" w:rsidRPr="00E35DFC">
        <w:t xml:space="preserve">аявителю </w:t>
      </w:r>
      <w:r w:rsidR="00833A09" w:rsidRPr="00E35DFC">
        <w:t xml:space="preserve">направляется </w:t>
      </w:r>
      <w:r w:rsidR="004A1813" w:rsidRPr="00E35DFC">
        <w:t xml:space="preserve">уведомление </w:t>
      </w:r>
      <w:r w:rsidR="00225527" w:rsidRPr="00E35DFC">
        <w:t xml:space="preserve">о </w:t>
      </w:r>
      <w:r w:rsidR="00D478AF" w:rsidRPr="00E35DFC">
        <w:t xml:space="preserve">включении (отказе во включении) </w:t>
      </w:r>
      <w:r w:rsidR="002953CA" w:rsidRPr="00E35DFC">
        <w:rPr>
          <w:bCs/>
        </w:rPr>
        <w:t xml:space="preserve">в список граждан, изъявивших желание улучшить жилищные условия с использованием социальных выплат в рамках </w:t>
      </w:r>
      <w:r w:rsidR="009A52E8">
        <w:rPr>
          <w:bCs/>
        </w:rPr>
        <w:t>государственной программы «Комплексное</w:t>
      </w:r>
      <w:r w:rsidR="009A52E8" w:rsidRPr="008D31D6">
        <w:rPr>
          <w:bCs/>
        </w:rPr>
        <w:t xml:space="preserve"> развитие сельских террит</w:t>
      </w:r>
      <w:r w:rsidR="009A52E8">
        <w:rPr>
          <w:bCs/>
        </w:rPr>
        <w:t>орий</w:t>
      </w:r>
      <w:r w:rsidR="009A52E8" w:rsidRPr="008D31D6">
        <w:rPr>
          <w:bCs/>
        </w:rPr>
        <w:t>»</w:t>
      </w:r>
      <w:r w:rsidR="009A52E8">
        <w:rPr>
          <w:bCs/>
        </w:rPr>
        <w:t xml:space="preserve">. </w:t>
      </w:r>
    </w:p>
    <w:p w:rsidR="0045641A" w:rsidRDefault="0045641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C841C6" w:rsidRDefault="00C841C6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C841C6" w:rsidRDefault="00C841C6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110ADB" w:rsidRDefault="00D2496A" w:rsidP="00D2496A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110ADB">
        <w:rPr>
          <w:b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2D7B74" w:rsidRPr="00F82077" w:rsidRDefault="002D7B74" w:rsidP="002D7B74">
      <w:pPr>
        <w:shd w:val="clear" w:color="auto" w:fill="FFFFFF"/>
        <w:ind w:firstLine="709"/>
        <w:jc w:val="both"/>
        <w:rPr>
          <w:i/>
        </w:rPr>
      </w:pPr>
      <w:r w:rsidRPr="00F82077">
        <w:t xml:space="preserve">Предоставление муниципальной услуги осуществляется в соответствии </w:t>
      </w:r>
      <w:proofErr w:type="gramStart"/>
      <w:r w:rsidRPr="00F82077">
        <w:t>с</w:t>
      </w:r>
      <w:proofErr w:type="gramEnd"/>
      <w:r w:rsidRPr="00F82077">
        <w:t>:</w:t>
      </w:r>
    </w:p>
    <w:p w:rsidR="00906145" w:rsidRPr="00906145" w:rsidRDefault="002D7B74" w:rsidP="00906145">
      <w:pPr>
        <w:autoSpaceDE w:val="0"/>
        <w:autoSpaceDN w:val="0"/>
        <w:adjustRightInd w:val="0"/>
        <w:ind w:firstLine="708"/>
        <w:jc w:val="both"/>
      </w:pPr>
      <w:r w:rsidRPr="00F82077">
        <w:t>– Конституцией Российской Федерации</w:t>
      </w:r>
      <w:r w:rsidR="003616D3">
        <w:t xml:space="preserve"> от 12.12.1993 года;</w:t>
      </w:r>
    </w:p>
    <w:p w:rsidR="003217CC" w:rsidRDefault="002D7B74" w:rsidP="00494600">
      <w:pPr>
        <w:autoSpaceDE w:val="0"/>
        <w:autoSpaceDN w:val="0"/>
        <w:adjustRightInd w:val="0"/>
        <w:ind w:firstLine="720"/>
        <w:jc w:val="both"/>
      </w:pPr>
      <w:r w:rsidRPr="00F82077">
        <w:t xml:space="preserve">– </w:t>
      </w:r>
      <w:r w:rsidRPr="00F82077">
        <w:rPr>
          <w:spacing w:val="-1"/>
        </w:rPr>
        <w:t xml:space="preserve">Федеральным </w:t>
      </w:r>
      <w:r w:rsidR="00BE23CB" w:rsidRPr="00F82077">
        <w:rPr>
          <w:spacing w:val="-1"/>
        </w:rPr>
        <w:t>з</w:t>
      </w:r>
      <w:r w:rsidRPr="00F82077">
        <w:rPr>
          <w:spacing w:val="-1"/>
        </w:rPr>
        <w:t>аконом от 06.10.2003 № 131-ФЗ «Об общих принципах орга</w:t>
      </w:r>
      <w:r w:rsidRPr="00F82077">
        <w:t>низации местного самоуправления в Российской Федерации»</w:t>
      </w:r>
      <w:r w:rsidR="00906145">
        <w:t>;</w:t>
      </w:r>
    </w:p>
    <w:p w:rsidR="00450EEC" w:rsidRPr="00F82077" w:rsidRDefault="002D7B74" w:rsidP="00450EEC">
      <w:pPr>
        <w:autoSpaceDE w:val="0"/>
        <w:autoSpaceDN w:val="0"/>
        <w:adjustRightInd w:val="0"/>
        <w:ind w:firstLine="720"/>
        <w:jc w:val="both"/>
      </w:pPr>
      <w:r w:rsidRPr="00F82077">
        <w:t>– Федеральным законом от 27.07.2010 № 210-ФЗ «Об организации предоставления государственных и муниципальных услуг»</w:t>
      </w:r>
      <w:r w:rsidR="00906145">
        <w:t>;</w:t>
      </w:r>
    </w:p>
    <w:p w:rsidR="004A1813" w:rsidRDefault="00D14B88" w:rsidP="004A1813">
      <w:pPr>
        <w:shd w:val="clear" w:color="auto" w:fill="FFFFFF"/>
        <w:ind w:firstLine="709"/>
        <w:jc w:val="both"/>
        <w:rPr>
          <w:spacing w:val="-1"/>
        </w:rPr>
      </w:pPr>
      <w:r w:rsidRPr="00F82077">
        <w:rPr>
          <w:spacing w:val="-1"/>
        </w:rPr>
        <w:lastRenderedPageBreak/>
        <w:t>– п</w:t>
      </w:r>
      <w:r w:rsidR="004A1813" w:rsidRPr="00F82077">
        <w:rPr>
          <w:spacing w:val="-1"/>
        </w:rPr>
        <w:t xml:space="preserve">остановлением Правительства Российской Федерации от </w:t>
      </w:r>
      <w:r w:rsidR="009A52E8" w:rsidRPr="00521B6B">
        <w:rPr>
          <w:spacing w:val="-1"/>
        </w:rPr>
        <w:t>31.05.2019</w:t>
      </w:r>
      <w:r w:rsidR="009A52E8">
        <w:rPr>
          <w:spacing w:val="-1"/>
        </w:rPr>
        <w:t xml:space="preserve">№ 696 </w:t>
      </w:r>
      <w:r w:rsidR="00975890">
        <w:rPr>
          <w:spacing w:val="-1"/>
        </w:rPr>
        <w:t xml:space="preserve">«Об утверждении государственной программы Российской Федерации «Комплексное развитие сельских территорий»; </w:t>
      </w:r>
    </w:p>
    <w:p w:rsidR="00014398" w:rsidRPr="00014398" w:rsidRDefault="00014398" w:rsidP="00014398">
      <w:pPr>
        <w:shd w:val="clear" w:color="auto" w:fill="FFFFFF"/>
        <w:ind w:firstLine="709"/>
        <w:jc w:val="both"/>
        <w:rPr>
          <w:spacing w:val="-1"/>
        </w:rPr>
      </w:pPr>
      <w:r>
        <w:rPr>
          <w:spacing w:val="-1"/>
        </w:rPr>
        <w:t xml:space="preserve">- </w:t>
      </w:r>
      <w:r w:rsidRPr="00014398">
        <w:rPr>
          <w:spacing w:val="-1"/>
        </w:rPr>
        <w:t xml:space="preserve">постановлением Правительства Удмуртской Республики от </w:t>
      </w:r>
      <w:r>
        <w:rPr>
          <w:spacing w:val="-1"/>
        </w:rPr>
        <w:t>21.07.2020 № 328 «О мерах по реализации мероприятий государственной программы Российской Федерации «Комплексное развитие сельских территорий»;</w:t>
      </w:r>
    </w:p>
    <w:p w:rsidR="002D7B74" w:rsidRDefault="002D7B74" w:rsidP="003213CB">
      <w:pPr>
        <w:autoSpaceDE w:val="0"/>
        <w:autoSpaceDN w:val="0"/>
        <w:adjustRightInd w:val="0"/>
        <w:ind w:firstLine="720"/>
        <w:jc w:val="both"/>
        <w:rPr>
          <w:spacing w:val="-1"/>
        </w:rPr>
      </w:pPr>
      <w:r w:rsidRPr="00F82077">
        <w:rPr>
          <w:spacing w:val="-1"/>
        </w:rPr>
        <w:t>– Уставом муниципального образования «</w:t>
      </w:r>
      <w:proofErr w:type="spellStart"/>
      <w:r w:rsidR="008763E3">
        <w:rPr>
          <w:spacing w:val="-1"/>
        </w:rPr>
        <w:t>Кезский</w:t>
      </w:r>
      <w:proofErr w:type="spellEnd"/>
      <w:r w:rsidRPr="00F82077">
        <w:rPr>
          <w:spacing w:val="-1"/>
        </w:rPr>
        <w:t xml:space="preserve"> район», </w:t>
      </w:r>
      <w:r w:rsidR="00BE23CB" w:rsidRPr="00F82077">
        <w:rPr>
          <w:spacing w:val="-1"/>
        </w:rPr>
        <w:t>п</w:t>
      </w:r>
      <w:r w:rsidR="003F208B" w:rsidRPr="00F82077">
        <w:rPr>
          <w:spacing w:val="-1"/>
        </w:rPr>
        <w:t>р</w:t>
      </w:r>
      <w:r w:rsidR="00BE23CB" w:rsidRPr="00F82077">
        <w:rPr>
          <w:spacing w:val="-1"/>
        </w:rPr>
        <w:t xml:space="preserve">инятым </w:t>
      </w:r>
      <w:r w:rsidRPr="00F82077">
        <w:rPr>
          <w:spacing w:val="-1"/>
        </w:rPr>
        <w:t xml:space="preserve">решением </w:t>
      </w:r>
      <w:proofErr w:type="spellStart"/>
      <w:r w:rsidR="003616D3">
        <w:rPr>
          <w:spacing w:val="-1"/>
        </w:rPr>
        <w:t>Кезского</w:t>
      </w:r>
      <w:proofErr w:type="spellEnd"/>
      <w:r w:rsidR="003616D3">
        <w:rPr>
          <w:spacing w:val="-1"/>
        </w:rPr>
        <w:t xml:space="preserve"> </w:t>
      </w:r>
      <w:r w:rsidR="008763E3">
        <w:rPr>
          <w:spacing w:val="-1"/>
        </w:rPr>
        <w:t>районного Совета депутатов  от 10.06.2005 г №160</w:t>
      </w:r>
    </w:p>
    <w:p w:rsidR="00CE4C3D" w:rsidRPr="00CE4C3D" w:rsidRDefault="003A6114" w:rsidP="00E5549E">
      <w:pPr>
        <w:autoSpaceDE w:val="0"/>
        <w:autoSpaceDN w:val="0"/>
        <w:adjustRightInd w:val="0"/>
        <w:ind w:firstLine="720"/>
        <w:jc w:val="both"/>
        <w:rPr>
          <w:spacing w:val="-1"/>
        </w:rPr>
      </w:pPr>
      <w:r>
        <w:rPr>
          <w:spacing w:val="-1"/>
        </w:rPr>
        <w:t>-</w:t>
      </w:r>
      <w:r w:rsidR="00CE4C3D">
        <w:rPr>
          <w:spacing w:val="-1"/>
        </w:rPr>
        <w:t xml:space="preserve"> Административным регламентом </w:t>
      </w:r>
      <w:r w:rsidR="00CE4C3D" w:rsidRPr="00CE4C3D">
        <w:rPr>
          <w:spacing w:val="-1"/>
        </w:rPr>
        <w:t>предоставления муниципальной услуги</w:t>
      </w:r>
    </w:p>
    <w:p w:rsidR="00E5549E" w:rsidRPr="00B60FA0" w:rsidRDefault="00E5549E" w:rsidP="00E5549E">
      <w:pPr>
        <w:jc w:val="both"/>
        <w:rPr>
          <w:rFonts w:cs="Calibri"/>
        </w:rPr>
      </w:pPr>
      <w:r>
        <w:t>«</w:t>
      </w:r>
      <w:r w:rsidRPr="001375D2">
        <w:t>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</w:r>
    </w:p>
    <w:p w:rsidR="00E5549E" w:rsidRDefault="00E5549E" w:rsidP="00E5549E">
      <w:pPr>
        <w:jc w:val="both"/>
        <w:rPr>
          <w:b/>
        </w:rPr>
      </w:pPr>
    </w:p>
    <w:p w:rsidR="00CE4C3D" w:rsidRDefault="00CE4C3D" w:rsidP="002B3B3F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F82077" w:rsidRDefault="00A44916" w:rsidP="002B3B3F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 xml:space="preserve">2.6. </w:t>
      </w:r>
      <w:r w:rsidR="009479BE" w:rsidRPr="00F82077">
        <w:rPr>
          <w:b/>
          <w:sz w:val="24"/>
          <w:szCs w:val="24"/>
        </w:rPr>
        <w:t>П</w:t>
      </w:r>
      <w:r w:rsidR="002B3B3F" w:rsidRPr="00F82077">
        <w:rPr>
          <w:b/>
          <w:sz w:val="24"/>
          <w:szCs w:val="24"/>
        </w:rPr>
        <w:t xml:space="preserve">еречень документов, необходимых в </w:t>
      </w:r>
      <w:proofErr w:type="gramStart"/>
      <w:r w:rsidR="002B3B3F" w:rsidRPr="00F82077">
        <w:rPr>
          <w:b/>
          <w:sz w:val="24"/>
          <w:szCs w:val="24"/>
        </w:rPr>
        <w:t>соответствии</w:t>
      </w:r>
      <w:proofErr w:type="gramEnd"/>
      <w:r w:rsidR="002B3B3F" w:rsidRPr="00F82077">
        <w:rPr>
          <w:b/>
          <w:sz w:val="24"/>
          <w:szCs w:val="24"/>
        </w:rPr>
        <w:t xml:space="preserve"> с нормативными правовыми актами для предоставления муниципальной услуги, в том числе в электронной форме, порядок их предоставления</w:t>
      </w:r>
    </w:p>
    <w:p w:rsidR="002B3B3F" w:rsidRPr="00F82077" w:rsidRDefault="002B3B3F" w:rsidP="002B3B3F">
      <w:pPr>
        <w:pStyle w:val="31"/>
        <w:spacing w:line="240" w:lineRule="auto"/>
        <w:ind w:firstLine="720"/>
        <w:jc w:val="center"/>
        <w:rPr>
          <w:sz w:val="24"/>
          <w:szCs w:val="24"/>
        </w:rPr>
      </w:pPr>
    </w:p>
    <w:p w:rsidR="00810AC2" w:rsidRPr="00CC749D" w:rsidRDefault="00494600" w:rsidP="00810AC2">
      <w:pPr>
        <w:pStyle w:val="31"/>
        <w:spacing w:line="240" w:lineRule="auto"/>
        <w:ind w:firstLine="720"/>
        <w:rPr>
          <w:sz w:val="24"/>
          <w:szCs w:val="24"/>
        </w:rPr>
      </w:pPr>
      <w:r w:rsidRPr="00CC749D">
        <w:rPr>
          <w:sz w:val="24"/>
          <w:szCs w:val="24"/>
        </w:rPr>
        <w:t xml:space="preserve">2.6.1. </w:t>
      </w:r>
      <w:r w:rsidR="008B344E" w:rsidRPr="00CC749D">
        <w:rPr>
          <w:sz w:val="24"/>
          <w:szCs w:val="24"/>
        </w:rPr>
        <w:t xml:space="preserve">К перечню документов, необходимых в </w:t>
      </w:r>
      <w:proofErr w:type="gramStart"/>
      <w:r w:rsidR="008B344E" w:rsidRPr="00CC749D">
        <w:rPr>
          <w:sz w:val="24"/>
          <w:szCs w:val="24"/>
        </w:rPr>
        <w:t>соответствии</w:t>
      </w:r>
      <w:proofErr w:type="gramEnd"/>
      <w:r w:rsidR="008B344E" w:rsidRPr="00CC749D">
        <w:rPr>
          <w:sz w:val="24"/>
          <w:szCs w:val="24"/>
        </w:rPr>
        <w:t xml:space="preserve"> с законодательными или иными нормативными правовыми актами для предоставления муниципальной услуги</w:t>
      </w:r>
      <w:r w:rsidR="00A3330B" w:rsidRPr="00CC749D">
        <w:rPr>
          <w:sz w:val="24"/>
          <w:szCs w:val="24"/>
        </w:rPr>
        <w:t xml:space="preserve"> гражданам</w:t>
      </w:r>
      <w:r w:rsidR="008B344E" w:rsidRPr="00CC749D">
        <w:rPr>
          <w:sz w:val="24"/>
          <w:szCs w:val="24"/>
        </w:rPr>
        <w:t>, относятся:</w:t>
      </w:r>
    </w:p>
    <w:p w:rsidR="006E3FF2" w:rsidRDefault="00810AC2" w:rsidP="006E3FF2">
      <w:pPr>
        <w:pStyle w:val="31"/>
        <w:tabs>
          <w:tab w:val="left" w:pos="720"/>
        </w:tabs>
        <w:spacing w:line="240" w:lineRule="auto"/>
        <w:rPr>
          <w:sz w:val="24"/>
          <w:szCs w:val="24"/>
        </w:rPr>
      </w:pPr>
      <w:r w:rsidRPr="00CC749D">
        <w:rPr>
          <w:sz w:val="24"/>
          <w:szCs w:val="24"/>
        </w:rPr>
        <w:t xml:space="preserve">   -  заявление по форме</w:t>
      </w:r>
      <w:r w:rsidR="00FC5AC4" w:rsidRPr="00CC749D">
        <w:rPr>
          <w:sz w:val="24"/>
          <w:szCs w:val="24"/>
        </w:rPr>
        <w:t>,</w:t>
      </w:r>
      <w:r w:rsidRPr="00CC749D">
        <w:rPr>
          <w:sz w:val="24"/>
          <w:szCs w:val="24"/>
        </w:rPr>
        <w:t xml:space="preserve"> согласно приложению 1 </w:t>
      </w:r>
      <w:r w:rsidR="00FC5AC4" w:rsidRPr="00CC749D">
        <w:rPr>
          <w:sz w:val="24"/>
          <w:szCs w:val="24"/>
        </w:rPr>
        <w:t>к настоящему регламенту</w:t>
      </w:r>
      <w:r w:rsidRPr="00CC749D">
        <w:rPr>
          <w:sz w:val="24"/>
          <w:szCs w:val="24"/>
        </w:rPr>
        <w:t>;</w:t>
      </w:r>
    </w:p>
    <w:p w:rsidR="009202CA" w:rsidRDefault="006E3FF2" w:rsidP="009202CA">
      <w:pPr>
        <w:pStyle w:val="31"/>
        <w:tabs>
          <w:tab w:val="left" w:pos="720"/>
        </w:tabs>
        <w:spacing w:line="240" w:lineRule="auto"/>
        <w:rPr>
          <w:sz w:val="24"/>
          <w:szCs w:val="24"/>
        </w:rPr>
      </w:pPr>
      <w:r w:rsidRPr="00CC749D">
        <w:rPr>
          <w:sz w:val="24"/>
          <w:szCs w:val="24"/>
        </w:rPr>
        <w:t xml:space="preserve">   - заявление о согласии на проверку сведений, содержащихся в заявлении, на всех член</w:t>
      </w:r>
      <w:r w:rsidR="009202CA">
        <w:rPr>
          <w:sz w:val="24"/>
          <w:szCs w:val="24"/>
        </w:rPr>
        <w:t>ов семьи, указанных в заявлении, согласно приложению 2</w:t>
      </w:r>
      <w:r w:rsidR="009202CA" w:rsidRPr="00CC749D">
        <w:rPr>
          <w:sz w:val="24"/>
          <w:szCs w:val="24"/>
        </w:rPr>
        <w:t xml:space="preserve"> к настоящему регламенту;</w:t>
      </w:r>
    </w:p>
    <w:p w:rsidR="00C11825" w:rsidRDefault="00C11825" w:rsidP="009202CA">
      <w:pPr>
        <w:pStyle w:val="31"/>
        <w:tabs>
          <w:tab w:val="left" w:pos="7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- </w:t>
      </w:r>
      <w:r w:rsidR="00E7476C">
        <w:rPr>
          <w:sz w:val="24"/>
          <w:szCs w:val="24"/>
        </w:rPr>
        <w:t xml:space="preserve"> копии документов, удостоверяющих личность заявителя и членов его семьи</w:t>
      </w:r>
      <w:r>
        <w:rPr>
          <w:sz w:val="24"/>
          <w:szCs w:val="24"/>
        </w:rPr>
        <w:t>;</w:t>
      </w:r>
    </w:p>
    <w:p w:rsidR="00C11825" w:rsidRDefault="00C11825" w:rsidP="00C11825">
      <w:pPr>
        <w:pStyle w:val="31"/>
        <w:tabs>
          <w:tab w:val="left" w:pos="7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Pr="00C11825">
        <w:rPr>
          <w:sz w:val="24"/>
          <w:szCs w:val="24"/>
        </w:rPr>
        <w:t xml:space="preserve">копий документов, подтверждающих родственные отношения между лицами, указанными в </w:t>
      </w:r>
      <w:proofErr w:type="gramStart"/>
      <w:r w:rsidRPr="00C11825">
        <w:rPr>
          <w:sz w:val="24"/>
          <w:szCs w:val="24"/>
        </w:rPr>
        <w:t>заявлении</w:t>
      </w:r>
      <w:proofErr w:type="gramEnd"/>
      <w:r w:rsidRPr="00C11825">
        <w:rPr>
          <w:sz w:val="24"/>
          <w:szCs w:val="24"/>
        </w:rPr>
        <w:t xml:space="preserve"> в качестве членов семьи;</w:t>
      </w:r>
    </w:p>
    <w:p w:rsidR="00C11825" w:rsidRDefault="00C11825" w:rsidP="00C11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-</w:t>
      </w:r>
      <w:r w:rsidRPr="00C11825">
        <w:rPr>
          <w:rFonts w:ascii="Times New Roman" w:hAnsi="Times New Roman" w:cs="Times New Roman"/>
          <w:sz w:val="24"/>
          <w:szCs w:val="24"/>
        </w:rPr>
        <w:t xml:space="preserve"> копий документов, подтверждающих регистрацию по месту жительства (по месту пребывания) гражданина и членов его семьи;</w:t>
      </w:r>
    </w:p>
    <w:p w:rsidR="00C11825" w:rsidRPr="00C11825" w:rsidRDefault="00C11825" w:rsidP="00C11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C11825">
        <w:rPr>
          <w:rFonts w:ascii="Times New Roman" w:hAnsi="Times New Roman" w:cs="Times New Roman"/>
          <w:sz w:val="24"/>
          <w:szCs w:val="24"/>
        </w:rPr>
        <w:t xml:space="preserve">копий документов, подтверждающих наличие у заявителя и (или) членов его семьи собственных и (или) заемных средств в размере не менее 30 процентов расчетной стоимости строительства (приобретения) жилья, а также при необходимости право заявителя (лица, состоящего в зарегистрированном браке с заявителем) на получение материнского (семейного) капитала. </w:t>
      </w:r>
      <w:proofErr w:type="gramEnd"/>
    </w:p>
    <w:p w:rsidR="007721F5" w:rsidRPr="007721F5" w:rsidRDefault="00C11825" w:rsidP="00C11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21F5">
        <w:rPr>
          <w:rFonts w:ascii="Times New Roman" w:hAnsi="Times New Roman" w:cs="Times New Roman"/>
          <w:sz w:val="24"/>
          <w:szCs w:val="24"/>
        </w:rPr>
        <w:t>-копии  документа, подтверждающего признание гражданина нуждающимся в улучшении жилищных условий (для лиц, постоянно проживающих на сельских территориях), или копии документов, подтверждающих соответствие условиям, для лиц, изъявивших желание постоянно проживать в сельской местности</w:t>
      </w:r>
      <w:r w:rsidR="007721F5" w:rsidRPr="007721F5">
        <w:rPr>
          <w:rFonts w:ascii="Times New Roman" w:hAnsi="Times New Roman" w:cs="Times New Roman"/>
          <w:sz w:val="24"/>
          <w:szCs w:val="24"/>
        </w:rPr>
        <w:t>.</w:t>
      </w:r>
    </w:p>
    <w:p w:rsidR="0087264A" w:rsidRDefault="007721F5" w:rsidP="00C11825">
      <w:pPr>
        <w:pStyle w:val="ConsPlusNormal"/>
        <w:spacing w:before="220"/>
        <w:ind w:firstLine="540"/>
        <w:jc w:val="both"/>
      </w:pPr>
      <w:r w:rsidRPr="007721F5">
        <w:rPr>
          <w:rFonts w:ascii="Times New Roman" w:hAnsi="Times New Roman" w:cs="Times New Roman"/>
          <w:sz w:val="24"/>
          <w:szCs w:val="24"/>
        </w:rPr>
        <w:t>-</w:t>
      </w:r>
      <w:r w:rsidR="00C11825" w:rsidRPr="007721F5">
        <w:rPr>
          <w:rFonts w:ascii="Times New Roman" w:hAnsi="Times New Roman" w:cs="Times New Roman"/>
          <w:sz w:val="24"/>
          <w:szCs w:val="24"/>
        </w:rPr>
        <w:t xml:space="preserve"> копии трудовой книжки (для работающих по трудовым договорам) или копий документов, содержащих сведения о государственной регистрации физического лица в качестве индивидуального предпринимателя</w:t>
      </w:r>
      <w:r w:rsidR="00C11825">
        <w:t>;</w:t>
      </w:r>
      <w:r w:rsidR="0087264A" w:rsidRPr="0087264A">
        <w:t xml:space="preserve"> </w:t>
      </w:r>
    </w:p>
    <w:p w:rsidR="00C11825" w:rsidRPr="0087264A" w:rsidRDefault="0087264A" w:rsidP="00C118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264A">
        <w:rPr>
          <w:rFonts w:ascii="Times New Roman" w:hAnsi="Times New Roman" w:cs="Times New Roman"/>
          <w:sz w:val="24"/>
          <w:szCs w:val="24"/>
        </w:rPr>
        <w:t xml:space="preserve">Если гражданин планирует использовать социальную выплату на строительство жилого дома (создание объекта индивидуального жилищного строительства), реконструкцию путем пристраивания жилого помещения к имеющемуся жилому дому, </w:t>
      </w:r>
      <w:r w:rsidR="000D18D8">
        <w:rPr>
          <w:rFonts w:ascii="Times New Roman" w:hAnsi="Times New Roman" w:cs="Times New Roman"/>
          <w:sz w:val="24"/>
          <w:szCs w:val="24"/>
        </w:rPr>
        <w:t>предоставляются документы: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правоустанавливающи</w:t>
      </w:r>
      <w:r>
        <w:t xml:space="preserve">е </w:t>
      </w:r>
      <w:r w:rsidR="0017206D">
        <w:t>документ</w:t>
      </w:r>
      <w:r>
        <w:t>ы</w:t>
      </w:r>
      <w:r w:rsidR="0017206D">
        <w:t xml:space="preserve"> на земельный участок;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разрешени</w:t>
      </w:r>
      <w:r w:rsidR="00AB4316">
        <w:t>е</w:t>
      </w:r>
      <w:r w:rsidR="0017206D">
        <w:t xml:space="preserve"> на строительство либо уведомлени</w:t>
      </w:r>
      <w:r w:rsidR="00AB4316">
        <w:t>е</w:t>
      </w:r>
      <w:r w:rsidR="0017206D">
        <w:t xml:space="preserve"> о соответствии </w:t>
      </w:r>
      <w:proofErr w:type="gramStart"/>
      <w:r w:rsidR="0017206D">
        <w:t>указанных</w:t>
      </w:r>
      <w:proofErr w:type="gramEnd"/>
      <w:r w:rsidR="0017206D">
        <w:t xml:space="preserve"> в уведомлении о планируем</w:t>
      </w:r>
      <w:r w:rsidR="00D60620">
        <w:t>ом</w:t>
      </w:r>
      <w:r w:rsidR="0017206D">
        <w:t xml:space="preserve"> строительстве или реконструкции объекта индивидуального жилищного строительства или садового дома</w:t>
      </w:r>
      <w:r>
        <w:t>. П</w:t>
      </w:r>
      <w:r w:rsidR="0017206D">
        <w:t>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>-</w:t>
      </w:r>
      <w:r w:rsidR="0017206D">
        <w:t>акт о приемке выполненных работ;</w:t>
      </w:r>
    </w:p>
    <w:p w:rsidR="00BE391D" w:rsidRDefault="000D18D8" w:rsidP="00BE391D">
      <w:pPr>
        <w:autoSpaceDE w:val="0"/>
        <w:autoSpaceDN w:val="0"/>
        <w:adjustRightInd w:val="0"/>
        <w:ind w:firstLine="539"/>
        <w:jc w:val="both"/>
      </w:pPr>
      <w:r>
        <w:lastRenderedPageBreak/>
        <w:t>-</w:t>
      </w:r>
      <w:r w:rsidR="0017206D">
        <w:t xml:space="preserve">сметы, в </w:t>
      </w:r>
      <w:proofErr w:type="gramStart"/>
      <w:r w:rsidR="0017206D">
        <w:t>отношении</w:t>
      </w:r>
      <w:proofErr w:type="gramEnd"/>
      <w:r w:rsidR="0017206D">
        <w:t xml:space="preserve"> которой имеется выданное в установленном порядке положительное заключение об определении сметной стоимости объ</w:t>
      </w:r>
      <w:r w:rsidR="00BE391D">
        <w:t>екта капитального строительства.</w:t>
      </w:r>
    </w:p>
    <w:p w:rsidR="0017206D" w:rsidRDefault="00BE391D" w:rsidP="000D18D8">
      <w:pPr>
        <w:autoSpaceDE w:val="0"/>
        <w:autoSpaceDN w:val="0"/>
        <w:adjustRightInd w:val="0"/>
        <w:ind w:firstLine="539"/>
        <w:jc w:val="both"/>
      </w:pPr>
      <w:proofErr w:type="gramStart"/>
      <w:r>
        <w:t>Е</w:t>
      </w:r>
      <w:r w:rsidR="0017206D">
        <w:t xml:space="preserve">сли гражданин планирует использовать социальную выплату </w:t>
      </w:r>
      <w:r>
        <w:t>на участие в долевом строительстве жилых домов (квартир) на сельских территориях или на приобретение жилого помещения (жилого дома) на сельских территориях</w:t>
      </w:r>
      <w:r w:rsidR="000D07B5">
        <w:t xml:space="preserve">, то предоставляет документы, </w:t>
      </w:r>
      <w:r w:rsidR="0017206D">
        <w:t>подтверждающи</w:t>
      </w:r>
      <w:r w:rsidR="000D18D8">
        <w:t>е</w:t>
      </w:r>
      <w:r w:rsidR="0017206D">
        <w:t xml:space="preserve"> стоимость жилья, планируемого к строительству (приобретению):</w:t>
      </w:r>
      <w:proofErr w:type="gramEnd"/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>договор купли-продажи;</w:t>
      </w:r>
    </w:p>
    <w:p w:rsidR="0017206D" w:rsidRDefault="000D18D8" w:rsidP="00E047E9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17206D">
        <w:t xml:space="preserve">договор </w:t>
      </w:r>
      <w:r w:rsidR="000D07B5">
        <w:t xml:space="preserve">участия в долевом </w:t>
      </w:r>
      <w:proofErr w:type="gramStart"/>
      <w:r w:rsidR="000D07B5">
        <w:t>строительстве</w:t>
      </w:r>
      <w:proofErr w:type="gramEnd"/>
      <w:r w:rsidR="000D07B5">
        <w:t>.</w:t>
      </w:r>
    </w:p>
    <w:p w:rsidR="00FB6C80" w:rsidRPr="00F82077" w:rsidRDefault="0032737B" w:rsidP="00FB6C80">
      <w:pPr>
        <w:pStyle w:val="HTML"/>
        <w:shd w:val="clear" w:color="auto" w:fill="FFFEF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077">
        <w:rPr>
          <w:rFonts w:ascii="Times New Roman" w:hAnsi="Times New Roman" w:cs="Times New Roman"/>
          <w:sz w:val="24"/>
          <w:szCs w:val="24"/>
        </w:rPr>
        <w:t>2.6.</w:t>
      </w:r>
      <w:r w:rsidR="000D07B5">
        <w:rPr>
          <w:rFonts w:ascii="Times New Roman" w:hAnsi="Times New Roman" w:cs="Times New Roman"/>
          <w:sz w:val="24"/>
          <w:szCs w:val="24"/>
        </w:rPr>
        <w:t>2</w:t>
      </w:r>
      <w:r w:rsidR="00494600" w:rsidRPr="00F82077">
        <w:rPr>
          <w:rFonts w:ascii="Times New Roman" w:hAnsi="Times New Roman" w:cs="Times New Roman"/>
          <w:sz w:val="24"/>
          <w:szCs w:val="24"/>
        </w:rPr>
        <w:t xml:space="preserve">. </w:t>
      </w:r>
      <w:r w:rsidR="00FB6C80" w:rsidRPr="00F82077">
        <w:rPr>
          <w:rFonts w:ascii="Times New Roman" w:hAnsi="Times New Roman" w:cs="Times New Roman"/>
          <w:sz w:val="24"/>
          <w:szCs w:val="24"/>
        </w:rPr>
        <w:t>При пред</w:t>
      </w:r>
      <w:r w:rsidR="007409F9" w:rsidRPr="00F82077">
        <w:rPr>
          <w:rFonts w:ascii="Times New Roman" w:hAnsi="Times New Roman" w:cs="Times New Roman"/>
          <w:sz w:val="24"/>
          <w:szCs w:val="24"/>
        </w:rPr>
        <w:t>о</w:t>
      </w:r>
      <w:r w:rsidR="00FB6C80" w:rsidRPr="00F82077">
        <w:rPr>
          <w:rFonts w:ascii="Times New Roman" w:hAnsi="Times New Roman" w:cs="Times New Roman"/>
          <w:sz w:val="24"/>
          <w:szCs w:val="24"/>
        </w:rPr>
        <w:t>ставлении</w:t>
      </w:r>
      <w:r w:rsidR="007409F9" w:rsidRPr="00F82077">
        <w:rPr>
          <w:rFonts w:ascii="Times New Roman" w:hAnsi="Times New Roman" w:cs="Times New Roman"/>
          <w:sz w:val="24"/>
          <w:szCs w:val="24"/>
        </w:rPr>
        <w:t xml:space="preserve"> копий документов</w:t>
      </w:r>
      <w:r w:rsidR="00FB6C80" w:rsidRPr="00F82077">
        <w:rPr>
          <w:rFonts w:ascii="Times New Roman" w:hAnsi="Times New Roman" w:cs="Times New Roman"/>
          <w:sz w:val="24"/>
          <w:szCs w:val="24"/>
        </w:rPr>
        <w:t xml:space="preserve"> заявителям необходимо при себе иметь оригиналы вышеперечисленных документов.</w:t>
      </w:r>
    </w:p>
    <w:p w:rsidR="0059460A" w:rsidRPr="00F82077" w:rsidRDefault="0032737B" w:rsidP="001235EB">
      <w:pPr>
        <w:ind w:firstLine="708"/>
        <w:jc w:val="both"/>
      </w:pPr>
      <w:r w:rsidRPr="00F82077">
        <w:t>2.6.</w:t>
      </w:r>
      <w:r w:rsidR="000D07B5">
        <w:t>3</w:t>
      </w:r>
      <w:r w:rsidR="00494600" w:rsidRPr="00F82077">
        <w:t xml:space="preserve">. </w:t>
      </w:r>
      <w:r w:rsidR="004C52E8" w:rsidRPr="00F82077">
        <w:t xml:space="preserve">Копии документов, не заверенные нотариально, предоставляются с одновременным приложением оригиналов таких документов. Копия документа после проверки ее соответствия оригиналу заверяется лицом, принимающим документы, оригинал документа возвращается заявителю. </w:t>
      </w:r>
    </w:p>
    <w:p w:rsidR="0005679D" w:rsidRPr="00F82077" w:rsidRDefault="00494600" w:rsidP="0005679D">
      <w:pPr>
        <w:ind w:firstLine="720"/>
        <w:jc w:val="both"/>
      </w:pPr>
      <w:r w:rsidRPr="00F82077">
        <w:t>2.6.</w:t>
      </w:r>
      <w:r w:rsidR="000D07B5">
        <w:t>4</w:t>
      </w:r>
      <w:r w:rsidRPr="00F82077">
        <w:t xml:space="preserve">. </w:t>
      </w:r>
      <w:r w:rsidR="0005679D" w:rsidRPr="00F82077">
        <w:t>Запрещается требовать от заявителя:</w:t>
      </w:r>
    </w:p>
    <w:p w:rsidR="0005679D" w:rsidRPr="00F82077" w:rsidRDefault="0005679D" w:rsidP="0005679D">
      <w:pPr>
        <w:ind w:firstLine="720"/>
        <w:jc w:val="both"/>
      </w:pPr>
      <w:r w:rsidRPr="00F82077">
        <w:t>– пред</w:t>
      </w:r>
      <w:r w:rsidR="007409F9" w:rsidRPr="00F82077">
        <w:t>о</w:t>
      </w:r>
      <w:r w:rsidRPr="00F82077">
        <w:t>ставления документов и информации или осуществления действий, пред</w:t>
      </w:r>
      <w:r w:rsidR="007409F9" w:rsidRPr="00F82077">
        <w:t>о</w:t>
      </w:r>
      <w:r w:rsidRPr="00F82077"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679D" w:rsidRPr="00F82077" w:rsidRDefault="0005679D" w:rsidP="0005679D">
      <w:pPr>
        <w:ind w:firstLine="720"/>
        <w:jc w:val="both"/>
      </w:pPr>
      <w:proofErr w:type="gramStart"/>
      <w:r w:rsidRPr="00F82077">
        <w:t>–пред</w:t>
      </w:r>
      <w:r w:rsidR="007409F9" w:rsidRPr="00F82077">
        <w:t>о</w:t>
      </w:r>
      <w:r w:rsidRPr="00F82077">
        <w:t xml:space="preserve">ставления документов и информации, которые </w:t>
      </w:r>
      <w:r w:rsidR="003E562C" w:rsidRPr="00F82077">
        <w:t>в соответствии с нормативными правовыми актами Российской Федер</w:t>
      </w:r>
      <w:r w:rsidR="007409F9" w:rsidRPr="00F82077">
        <w:t xml:space="preserve">ации и Удмуртской Республики, </w:t>
      </w:r>
      <w:r w:rsidR="003E562C" w:rsidRPr="00F82077">
        <w:t>муниципальными правовыми актами находятся в распоряжении Администрации</w:t>
      </w:r>
      <w:r w:rsidR="007409F9" w:rsidRPr="00F82077">
        <w:t>,</w:t>
      </w:r>
      <w:r w:rsidR="001C6A83">
        <w:t xml:space="preserve"> </w:t>
      </w:r>
      <w:r w:rsidR="007409F9" w:rsidRPr="00F82077">
        <w:t xml:space="preserve">государственных органов, </w:t>
      </w:r>
      <w:r w:rsidR="003E562C" w:rsidRPr="00F82077">
        <w:t>органов местного самоуправления и (или) подведомственных государственным органами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</w:t>
      </w:r>
      <w:proofErr w:type="gramEnd"/>
      <w:r w:rsidR="003E562C" w:rsidRPr="00F82077">
        <w:t xml:space="preserve"> предоставления государственных и муниципальных услуг»</w:t>
      </w:r>
      <w:r w:rsidRPr="00F82077">
        <w:t>.</w:t>
      </w:r>
    </w:p>
    <w:p w:rsidR="00423EF6" w:rsidRPr="00F82077" w:rsidRDefault="00494600" w:rsidP="00494600">
      <w:pPr>
        <w:ind w:firstLine="720"/>
        <w:jc w:val="both"/>
      </w:pPr>
      <w:r w:rsidRPr="00F82077">
        <w:t>2.6.</w:t>
      </w:r>
      <w:r w:rsidR="00D80184">
        <w:t>5</w:t>
      </w:r>
      <w:r w:rsidRPr="00F82077">
        <w:t xml:space="preserve">. </w:t>
      </w:r>
      <w:r w:rsidR="00423EF6" w:rsidRPr="00F82077">
        <w:t xml:space="preserve">Заявители </w:t>
      </w:r>
      <w:proofErr w:type="gramStart"/>
      <w:r w:rsidR="00423EF6" w:rsidRPr="00F82077">
        <w:t>пред</w:t>
      </w:r>
      <w:r w:rsidR="007409F9" w:rsidRPr="00F82077">
        <w:t>о</w:t>
      </w:r>
      <w:r w:rsidR="00423EF6" w:rsidRPr="00F82077">
        <w:t>ставляют документы</w:t>
      </w:r>
      <w:proofErr w:type="gramEnd"/>
      <w:r w:rsidR="00423EF6" w:rsidRPr="00F82077">
        <w:t xml:space="preserve"> для предоставления муниципальной услуги: </w:t>
      </w:r>
    </w:p>
    <w:p w:rsidR="00423EF6" w:rsidRPr="00F82077" w:rsidRDefault="003E562C" w:rsidP="00494600">
      <w:pPr>
        <w:ind w:firstLine="720"/>
        <w:jc w:val="both"/>
      </w:pPr>
      <w:r w:rsidRPr="00F82077">
        <w:t>–</w:t>
      </w:r>
      <w:r w:rsidR="00423EF6" w:rsidRPr="00F82077">
        <w:t xml:space="preserve"> лично – по месту нахождения </w:t>
      </w:r>
      <w:r w:rsidR="00BC496B">
        <w:t xml:space="preserve">Многофункционального центра, </w:t>
      </w:r>
      <w:r w:rsidR="004C52E8" w:rsidRPr="00F82077">
        <w:t>Администрации;</w:t>
      </w:r>
    </w:p>
    <w:p w:rsidR="00573DE7" w:rsidRPr="00F82077" w:rsidRDefault="00D62C87" w:rsidP="00573DE7">
      <w:pPr>
        <w:ind w:firstLine="720"/>
        <w:jc w:val="both"/>
      </w:pPr>
      <w:r w:rsidRPr="00F82077">
        <w:t xml:space="preserve">– </w:t>
      </w:r>
      <w:r w:rsidR="00423EF6" w:rsidRPr="00F82077">
        <w:t xml:space="preserve">почтовым отправлением в адрес </w:t>
      </w:r>
      <w:r w:rsidR="00BC496B">
        <w:t xml:space="preserve">Многофункционального центра, </w:t>
      </w:r>
      <w:r w:rsidR="00573DE7" w:rsidRPr="00F82077">
        <w:t>Администрации</w:t>
      </w:r>
      <w:r w:rsidR="004C52E8" w:rsidRPr="00F82077">
        <w:t>.</w:t>
      </w:r>
    </w:p>
    <w:p w:rsidR="00423EF6" w:rsidRPr="00F82077" w:rsidRDefault="00423EF6" w:rsidP="00494600">
      <w:pPr>
        <w:ind w:firstLine="720"/>
        <w:jc w:val="both"/>
      </w:pPr>
    </w:p>
    <w:p w:rsidR="00984CE3" w:rsidRPr="00F82077" w:rsidRDefault="00984CE3" w:rsidP="00140C32">
      <w:pPr>
        <w:pStyle w:val="31"/>
        <w:spacing w:line="240" w:lineRule="auto"/>
        <w:ind w:firstLine="720"/>
        <w:rPr>
          <w:sz w:val="24"/>
          <w:szCs w:val="24"/>
        </w:rPr>
      </w:pPr>
    </w:p>
    <w:p w:rsidR="001A0CAA" w:rsidRPr="00F82077" w:rsidRDefault="00A44916" w:rsidP="00E04C72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7</w:t>
      </w:r>
      <w:r w:rsidRPr="00F82077">
        <w:rPr>
          <w:b/>
          <w:sz w:val="24"/>
          <w:szCs w:val="24"/>
        </w:rPr>
        <w:t xml:space="preserve">. </w:t>
      </w:r>
      <w:r w:rsidR="0005679D" w:rsidRPr="00F82077">
        <w:rPr>
          <w:b/>
          <w:sz w:val="24"/>
          <w:szCs w:val="24"/>
        </w:rPr>
        <w:t>П</w:t>
      </w:r>
      <w:r w:rsidR="00E04C72" w:rsidRPr="00F82077">
        <w:rPr>
          <w:b/>
          <w:sz w:val="24"/>
          <w:szCs w:val="24"/>
        </w:rPr>
        <w:t xml:space="preserve">еречень оснований для отказа в </w:t>
      </w:r>
      <w:proofErr w:type="gramStart"/>
      <w:r w:rsidR="00E04C72" w:rsidRPr="00F82077">
        <w:rPr>
          <w:b/>
          <w:sz w:val="24"/>
          <w:szCs w:val="24"/>
        </w:rPr>
        <w:t>приеме</w:t>
      </w:r>
      <w:proofErr w:type="gramEnd"/>
      <w:r w:rsidR="00E04C72" w:rsidRPr="00F82077">
        <w:rPr>
          <w:b/>
          <w:sz w:val="24"/>
          <w:szCs w:val="24"/>
        </w:rPr>
        <w:t xml:space="preserve"> документов, необходимых для предоставления муниципальной услуги</w:t>
      </w:r>
    </w:p>
    <w:p w:rsidR="00E04C72" w:rsidRPr="00F82077" w:rsidRDefault="00E04C72" w:rsidP="00E04C72">
      <w:pPr>
        <w:pStyle w:val="31"/>
        <w:spacing w:line="240" w:lineRule="auto"/>
        <w:ind w:firstLine="720"/>
        <w:jc w:val="center"/>
        <w:rPr>
          <w:sz w:val="24"/>
          <w:szCs w:val="24"/>
        </w:rPr>
      </w:pPr>
    </w:p>
    <w:p w:rsidR="00E76DBB" w:rsidRPr="00F82077" w:rsidRDefault="00E76DBB" w:rsidP="00CB4444">
      <w:pPr>
        <w:ind w:firstLine="720"/>
        <w:jc w:val="both"/>
      </w:pPr>
      <w:r w:rsidRPr="00F82077">
        <w:t>В соответствии с действующим законодательством Российской Федерации, Удмуртской Республики оснований для отказа в приеме документов, необходимых для пред</w:t>
      </w:r>
      <w:r w:rsidR="00573DE7" w:rsidRPr="00F82077">
        <w:t>оставления муниципальной услуги не предусмотрено.</w:t>
      </w:r>
    </w:p>
    <w:p w:rsidR="00ED3C11" w:rsidRPr="00F82077" w:rsidRDefault="00ED3C11" w:rsidP="00CB4444">
      <w:pPr>
        <w:ind w:firstLine="720"/>
        <w:jc w:val="both"/>
      </w:pPr>
    </w:p>
    <w:p w:rsidR="008F2D73" w:rsidRDefault="008F2D73" w:rsidP="00BC496B">
      <w:pPr>
        <w:pStyle w:val="31"/>
        <w:spacing w:line="240" w:lineRule="auto"/>
        <w:ind w:firstLine="0"/>
        <w:rPr>
          <w:b/>
          <w:sz w:val="24"/>
          <w:szCs w:val="24"/>
        </w:rPr>
      </w:pPr>
    </w:p>
    <w:p w:rsidR="00C841C6" w:rsidRDefault="00C841C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C841C6" w:rsidRDefault="00C841C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C841C6" w:rsidRDefault="00C841C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C841C6" w:rsidRDefault="00C841C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A0CAA" w:rsidRPr="00F82077" w:rsidRDefault="00A44916" w:rsidP="00A44916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8</w:t>
      </w:r>
      <w:r w:rsidRPr="00F82077">
        <w:rPr>
          <w:b/>
          <w:sz w:val="24"/>
          <w:szCs w:val="24"/>
        </w:rPr>
        <w:t xml:space="preserve">. </w:t>
      </w:r>
      <w:r w:rsidR="0005679D" w:rsidRPr="00F82077">
        <w:rPr>
          <w:b/>
          <w:sz w:val="24"/>
          <w:szCs w:val="24"/>
        </w:rPr>
        <w:t>П</w:t>
      </w:r>
      <w:r w:rsidR="00ED4D8D" w:rsidRPr="00F82077">
        <w:rPr>
          <w:b/>
          <w:sz w:val="24"/>
          <w:szCs w:val="24"/>
        </w:rPr>
        <w:t xml:space="preserve">еречень оснований для приостановления или отказа в </w:t>
      </w:r>
      <w:proofErr w:type="gramStart"/>
      <w:r w:rsidR="00ED4D8D" w:rsidRPr="00F82077">
        <w:rPr>
          <w:b/>
          <w:sz w:val="24"/>
          <w:szCs w:val="24"/>
        </w:rPr>
        <w:t>предоставлении</w:t>
      </w:r>
      <w:proofErr w:type="gramEnd"/>
      <w:r w:rsidR="00ED4D8D" w:rsidRPr="00F82077">
        <w:rPr>
          <w:b/>
          <w:sz w:val="24"/>
          <w:szCs w:val="24"/>
        </w:rPr>
        <w:t xml:space="preserve"> муниципальной услуги</w:t>
      </w:r>
    </w:p>
    <w:p w:rsidR="001A0CAA" w:rsidRPr="00F82077" w:rsidRDefault="001A0CAA" w:rsidP="0072554F">
      <w:pPr>
        <w:pStyle w:val="31"/>
        <w:spacing w:line="240" w:lineRule="auto"/>
        <w:ind w:firstLine="720"/>
        <w:rPr>
          <w:sz w:val="24"/>
          <w:szCs w:val="24"/>
        </w:rPr>
      </w:pPr>
    </w:p>
    <w:p w:rsidR="00A207CE" w:rsidRPr="00F82077" w:rsidRDefault="00140C32" w:rsidP="007409F9">
      <w:pPr>
        <w:pStyle w:val="31"/>
        <w:spacing w:line="240" w:lineRule="auto"/>
        <w:ind w:firstLine="720"/>
        <w:rPr>
          <w:sz w:val="24"/>
          <w:szCs w:val="24"/>
        </w:rPr>
      </w:pPr>
      <w:r w:rsidRPr="00F82077">
        <w:rPr>
          <w:sz w:val="24"/>
          <w:szCs w:val="24"/>
        </w:rPr>
        <w:t>2.</w:t>
      </w:r>
      <w:r w:rsidR="0005679D" w:rsidRPr="00F82077">
        <w:rPr>
          <w:sz w:val="24"/>
          <w:szCs w:val="24"/>
        </w:rPr>
        <w:t>9</w:t>
      </w:r>
      <w:r w:rsidRPr="00F82077">
        <w:rPr>
          <w:sz w:val="24"/>
          <w:szCs w:val="24"/>
        </w:rPr>
        <w:t xml:space="preserve">.1. </w:t>
      </w:r>
      <w:r w:rsidR="00A207CE" w:rsidRPr="00F82077">
        <w:rPr>
          <w:sz w:val="24"/>
          <w:szCs w:val="24"/>
        </w:rPr>
        <w:t xml:space="preserve">К </w:t>
      </w:r>
      <w:r w:rsidR="007409F9" w:rsidRPr="00F82077">
        <w:rPr>
          <w:sz w:val="24"/>
          <w:szCs w:val="24"/>
        </w:rPr>
        <w:t>основанию</w:t>
      </w:r>
      <w:r w:rsidR="00A207CE" w:rsidRPr="00F82077">
        <w:rPr>
          <w:sz w:val="24"/>
          <w:szCs w:val="24"/>
        </w:rPr>
        <w:t xml:space="preserve"> для приостановления предоставл</w:t>
      </w:r>
      <w:r w:rsidR="007409F9" w:rsidRPr="00F82077">
        <w:rPr>
          <w:sz w:val="24"/>
          <w:szCs w:val="24"/>
        </w:rPr>
        <w:t>ения муниципальной услуги относи</w:t>
      </w:r>
      <w:r w:rsidR="00A207CE" w:rsidRPr="00F82077">
        <w:rPr>
          <w:sz w:val="24"/>
          <w:szCs w:val="24"/>
        </w:rPr>
        <w:t>тся</w:t>
      </w:r>
      <w:r w:rsidR="001C6A83">
        <w:rPr>
          <w:sz w:val="24"/>
          <w:szCs w:val="24"/>
        </w:rPr>
        <w:t xml:space="preserve"> </w:t>
      </w:r>
      <w:r w:rsidR="00A207CE" w:rsidRPr="00F82077">
        <w:rPr>
          <w:sz w:val="24"/>
          <w:szCs w:val="24"/>
        </w:rPr>
        <w:t>письменн</w:t>
      </w:r>
      <w:r w:rsidR="00D02EC4" w:rsidRPr="00F82077">
        <w:rPr>
          <w:sz w:val="24"/>
          <w:szCs w:val="24"/>
        </w:rPr>
        <w:t>ое</w:t>
      </w:r>
      <w:r w:rsidR="00A207CE" w:rsidRPr="00F82077">
        <w:rPr>
          <w:sz w:val="24"/>
          <w:szCs w:val="24"/>
        </w:rPr>
        <w:t xml:space="preserve"> заявлени</w:t>
      </w:r>
      <w:r w:rsidR="00D02EC4" w:rsidRPr="00F82077">
        <w:rPr>
          <w:sz w:val="24"/>
          <w:szCs w:val="24"/>
        </w:rPr>
        <w:t>е</w:t>
      </w:r>
      <w:r w:rsidR="00A207CE" w:rsidRPr="00F82077">
        <w:rPr>
          <w:sz w:val="24"/>
          <w:szCs w:val="24"/>
        </w:rPr>
        <w:t xml:space="preserve"> заявителя или членов его семьи</w:t>
      </w:r>
      <w:r w:rsidR="002335B9" w:rsidRPr="00F82077">
        <w:rPr>
          <w:sz w:val="24"/>
          <w:szCs w:val="24"/>
        </w:rPr>
        <w:t xml:space="preserve"> о приостановлении муниципальной услуги</w:t>
      </w:r>
      <w:r w:rsidR="00A207CE" w:rsidRPr="00F82077">
        <w:rPr>
          <w:sz w:val="24"/>
          <w:szCs w:val="24"/>
        </w:rPr>
        <w:t xml:space="preserve"> с указанием причин и срока приостановления</w:t>
      </w:r>
      <w:r w:rsidR="00CE78F5" w:rsidRPr="00F82077">
        <w:rPr>
          <w:sz w:val="24"/>
          <w:szCs w:val="24"/>
        </w:rPr>
        <w:t>.</w:t>
      </w:r>
    </w:p>
    <w:p w:rsidR="00A207CE" w:rsidRPr="00F82077" w:rsidRDefault="0005679D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t>2.9</w:t>
      </w:r>
      <w:r w:rsidR="00140C32" w:rsidRPr="00F82077">
        <w:rPr>
          <w:sz w:val="24"/>
          <w:szCs w:val="24"/>
        </w:rPr>
        <w:t xml:space="preserve">.2. </w:t>
      </w:r>
      <w:r w:rsidR="00A207CE" w:rsidRPr="00F82077">
        <w:rPr>
          <w:sz w:val="24"/>
          <w:szCs w:val="24"/>
        </w:rPr>
        <w:t xml:space="preserve">К перечню оснований для отказа в </w:t>
      </w:r>
      <w:proofErr w:type="gramStart"/>
      <w:r w:rsidR="00A207CE" w:rsidRPr="00F82077">
        <w:rPr>
          <w:sz w:val="24"/>
          <w:szCs w:val="24"/>
        </w:rPr>
        <w:t>предоставлении</w:t>
      </w:r>
      <w:proofErr w:type="gramEnd"/>
      <w:r w:rsidR="00A207CE" w:rsidRPr="00F82077">
        <w:rPr>
          <w:sz w:val="24"/>
          <w:szCs w:val="24"/>
        </w:rPr>
        <w:t xml:space="preserve"> муниципальной услуги относятся:</w:t>
      </w:r>
    </w:p>
    <w:p w:rsidR="001B6440" w:rsidRPr="00F82077" w:rsidRDefault="001B6440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noBreakHyphen/>
        <w:t xml:space="preserve"> предоставление заявителем документов, содержащих недостоверные данные;</w:t>
      </w:r>
    </w:p>
    <w:p w:rsidR="00C258A0" w:rsidRPr="00F82077" w:rsidRDefault="00DE2650" w:rsidP="00A207CE">
      <w:pPr>
        <w:pStyle w:val="31"/>
        <w:spacing w:line="240" w:lineRule="auto"/>
        <w:ind w:firstLine="709"/>
        <w:rPr>
          <w:sz w:val="24"/>
          <w:szCs w:val="24"/>
        </w:rPr>
      </w:pPr>
      <w:r w:rsidRPr="00F82077">
        <w:rPr>
          <w:sz w:val="24"/>
          <w:szCs w:val="24"/>
        </w:rPr>
        <w:t>– несоответствие заявителя</w:t>
      </w:r>
      <w:r w:rsidR="00C258A0" w:rsidRPr="00F82077">
        <w:rPr>
          <w:sz w:val="24"/>
          <w:szCs w:val="24"/>
        </w:rPr>
        <w:t xml:space="preserve"> условия</w:t>
      </w:r>
      <w:r w:rsidR="00857D1D">
        <w:rPr>
          <w:sz w:val="24"/>
          <w:szCs w:val="24"/>
        </w:rPr>
        <w:t>м, предусмотренных пунктами</w:t>
      </w:r>
      <w:proofErr w:type="gramStart"/>
      <w:r w:rsidR="00857D1D" w:rsidRPr="00D80184">
        <w:rPr>
          <w:sz w:val="24"/>
          <w:szCs w:val="24"/>
        </w:rPr>
        <w:t>1</w:t>
      </w:r>
      <w:proofErr w:type="gramEnd"/>
      <w:r w:rsidR="00857D1D" w:rsidRPr="00D80184">
        <w:rPr>
          <w:sz w:val="24"/>
          <w:szCs w:val="24"/>
        </w:rPr>
        <w:t xml:space="preserve">.2.1. - </w:t>
      </w:r>
      <w:r w:rsidR="00D80184" w:rsidRPr="00D80184">
        <w:rPr>
          <w:sz w:val="24"/>
          <w:szCs w:val="24"/>
        </w:rPr>
        <w:t>1.2.2</w:t>
      </w:r>
      <w:r w:rsidR="006A0DBF" w:rsidRPr="00D80184">
        <w:rPr>
          <w:sz w:val="24"/>
          <w:szCs w:val="24"/>
        </w:rPr>
        <w:t>.</w:t>
      </w:r>
      <w:r w:rsidR="00C258A0" w:rsidRPr="00F82077">
        <w:rPr>
          <w:sz w:val="24"/>
          <w:szCs w:val="24"/>
        </w:rPr>
        <w:t xml:space="preserve"> настоящего регламента;</w:t>
      </w:r>
    </w:p>
    <w:p w:rsidR="00A207CE" w:rsidRPr="00F82077" w:rsidRDefault="00D02EC4" w:rsidP="009318E9">
      <w:pPr>
        <w:ind w:firstLine="720"/>
        <w:jc w:val="both"/>
      </w:pPr>
      <w:r w:rsidRPr="00F82077">
        <w:lastRenderedPageBreak/>
        <w:t>–</w:t>
      </w:r>
      <w:r w:rsidR="00A207CE" w:rsidRPr="00F82077">
        <w:t xml:space="preserve"> непредставление или не полное пред</w:t>
      </w:r>
      <w:r w:rsidR="007409F9" w:rsidRPr="00F82077">
        <w:t>о</w:t>
      </w:r>
      <w:r w:rsidR="00A207CE" w:rsidRPr="00F82077">
        <w:t>ставление документо</w:t>
      </w:r>
      <w:r w:rsidR="0071174B" w:rsidRPr="00F82077">
        <w:t xml:space="preserve">в, </w:t>
      </w:r>
      <w:r w:rsidR="00416C8E" w:rsidRPr="00F82077">
        <w:t xml:space="preserve">предусмотренных </w:t>
      </w:r>
      <w:r w:rsidR="0071174B" w:rsidRPr="00F82077">
        <w:t xml:space="preserve"> в </w:t>
      </w:r>
      <w:proofErr w:type="gramStart"/>
      <w:r w:rsidR="00416C8E" w:rsidRPr="00D80184">
        <w:t>пунктах</w:t>
      </w:r>
      <w:proofErr w:type="gramEnd"/>
      <w:r w:rsidR="0071174B" w:rsidRPr="00D80184">
        <w:t xml:space="preserve"> 2.6.</w:t>
      </w:r>
      <w:r w:rsidR="00D80184" w:rsidRPr="00D80184">
        <w:t>1.</w:t>
      </w:r>
      <w:r w:rsidR="0071174B" w:rsidRPr="00D80184">
        <w:t xml:space="preserve"> настояще</w:t>
      </w:r>
      <w:r w:rsidR="00A207CE" w:rsidRPr="00D80184">
        <w:t>го</w:t>
      </w:r>
      <w:r w:rsidR="00A207CE" w:rsidRPr="00F82077">
        <w:t xml:space="preserve"> регламента;</w:t>
      </w:r>
    </w:p>
    <w:p w:rsidR="005207C9" w:rsidRPr="00F82077" w:rsidRDefault="00D02EC4" w:rsidP="00D02EC4">
      <w:pPr>
        <w:ind w:left="720"/>
        <w:jc w:val="both"/>
      </w:pPr>
      <w:r w:rsidRPr="00F82077">
        <w:t>–</w:t>
      </w:r>
      <w:r w:rsidR="002335B9" w:rsidRPr="00F82077">
        <w:t xml:space="preserve"> текст письменного обращения не поддается прочтению;</w:t>
      </w:r>
    </w:p>
    <w:p w:rsidR="005207C9" w:rsidRPr="00F82077" w:rsidRDefault="00D02EC4" w:rsidP="009318E9">
      <w:pPr>
        <w:ind w:firstLine="720"/>
        <w:jc w:val="both"/>
      </w:pPr>
      <w:r w:rsidRPr="00F82077">
        <w:t xml:space="preserve">– </w:t>
      </w:r>
      <w:r w:rsidR="00EE73E6" w:rsidRPr="00F82077">
        <w:t xml:space="preserve">при </w:t>
      </w:r>
      <w:proofErr w:type="gramStart"/>
      <w:r w:rsidR="00EE73E6" w:rsidRPr="00F82077">
        <w:t>наличии</w:t>
      </w:r>
      <w:proofErr w:type="gramEnd"/>
      <w:r w:rsidR="005207C9" w:rsidRPr="00F82077">
        <w:t xml:space="preserve"> в заявлении нецензурных либо оскорбительных выражений, угрозы жизни, здоровью и имуществу</w:t>
      </w:r>
      <w:r w:rsidR="0005679D" w:rsidRPr="00F82077">
        <w:t xml:space="preserve"> должностных лиц</w:t>
      </w:r>
      <w:r w:rsidR="002335B9" w:rsidRPr="00F82077">
        <w:t>, а также членов их семей;</w:t>
      </w:r>
    </w:p>
    <w:p w:rsidR="005207C9" w:rsidRPr="00F82077" w:rsidRDefault="00D02EC4" w:rsidP="009318E9">
      <w:pPr>
        <w:ind w:firstLine="720"/>
        <w:jc w:val="both"/>
      </w:pPr>
      <w:r w:rsidRPr="00F82077">
        <w:t xml:space="preserve">– </w:t>
      </w:r>
      <w:r w:rsidR="005207C9" w:rsidRPr="00F82077">
        <w:t xml:space="preserve">при </w:t>
      </w:r>
      <w:proofErr w:type="gramStart"/>
      <w:r w:rsidR="005207C9" w:rsidRPr="00F82077">
        <w:t>отсутствии</w:t>
      </w:r>
      <w:proofErr w:type="gramEnd"/>
      <w:r w:rsidR="005207C9" w:rsidRPr="00F82077">
        <w:t xml:space="preserve"> в заявлении ФИО заявителя, почтового адреса, по котор</w:t>
      </w:r>
      <w:r w:rsidR="00217D87" w:rsidRPr="00F82077">
        <w:t>ому должен быть направлен ответ;</w:t>
      </w:r>
    </w:p>
    <w:p w:rsidR="00F46ADB" w:rsidRPr="00F82077" w:rsidRDefault="00217D87" w:rsidP="00217D87">
      <w:pPr>
        <w:ind w:firstLine="720"/>
        <w:jc w:val="both"/>
      </w:pPr>
      <w:r w:rsidRPr="00F82077">
        <w:t xml:space="preserve">– с заявлением обратилось лицо, не указанное </w:t>
      </w:r>
      <w:r w:rsidR="00514696" w:rsidRPr="00F82077">
        <w:t>в п. 1.2.</w:t>
      </w:r>
      <w:r w:rsidR="00C83EE2">
        <w:t>1. – 1.2.2</w:t>
      </w:r>
      <w:r w:rsidR="00AD5076">
        <w:t>.</w:t>
      </w:r>
      <w:r w:rsidR="00810AC2" w:rsidRPr="00F82077">
        <w:t>(далее – ненадлежащее лицо).</w:t>
      </w:r>
    </w:p>
    <w:p w:rsidR="00EF16D4" w:rsidRDefault="00EF16D4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324E0D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</w:t>
      </w:r>
      <w:r w:rsidR="006D62C3">
        <w:rPr>
          <w:b/>
          <w:sz w:val="24"/>
          <w:szCs w:val="24"/>
        </w:rPr>
        <w:t>9</w:t>
      </w:r>
      <w:r w:rsidRPr="00F82077">
        <w:rPr>
          <w:b/>
          <w:sz w:val="24"/>
          <w:szCs w:val="24"/>
        </w:rPr>
        <w:t xml:space="preserve">. </w:t>
      </w:r>
      <w:r w:rsidR="00ED4D8D" w:rsidRPr="00F82077">
        <w:rPr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B344B1" w:rsidRDefault="00B344B1" w:rsidP="00B344B1">
      <w:pPr>
        <w:tabs>
          <w:tab w:val="left" w:pos="-5400"/>
          <w:tab w:val="left" w:pos="600"/>
        </w:tabs>
        <w:ind w:firstLine="709"/>
        <w:jc w:val="both"/>
      </w:pPr>
      <w:r>
        <w:t xml:space="preserve">Для предоставления  муниципальной услуги необходимо оказание следующих </w:t>
      </w:r>
      <w:r w:rsidRPr="00807D9C">
        <w:t>услуг</w:t>
      </w:r>
      <w:r>
        <w:t>:</w:t>
      </w:r>
    </w:p>
    <w:p w:rsidR="00B344B1" w:rsidRDefault="003D783E" w:rsidP="00B344B1">
      <w:pPr>
        <w:tabs>
          <w:tab w:val="left" w:pos="-5400"/>
        </w:tabs>
        <w:jc w:val="both"/>
      </w:pPr>
      <w:r>
        <w:tab/>
      </w:r>
      <w:r w:rsidR="00B344B1">
        <w:t>- выдача адресно-справочной информации о лицах, зарегистрир</w:t>
      </w:r>
      <w:r w:rsidR="002C4FB9">
        <w:t>ованных совместно с заявителем;</w:t>
      </w:r>
    </w:p>
    <w:p w:rsidR="00B344B1" w:rsidRDefault="00B344B1" w:rsidP="00B344B1">
      <w:pPr>
        <w:tabs>
          <w:tab w:val="left" w:pos="-5400"/>
        </w:tabs>
        <w:jc w:val="both"/>
      </w:pPr>
      <w:r>
        <w:tab/>
        <w:t xml:space="preserve">- совершение нотариальных действий, в том числе свидетельствование верности копий документов с подлинников. </w:t>
      </w:r>
    </w:p>
    <w:p w:rsidR="00B82F17" w:rsidRPr="00F82077" w:rsidRDefault="00B82F17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4D038F" w:rsidRPr="00F82077" w:rsidRDefault="00983DCA" w:rsidP="00B344B1">
      <w:pPr>
        <w:tabs>
          <w:tab w:val="left" w:pos="-5400"/>
        </w:tabs>
        <w:jc w:val="both"/>
        <w:rPr>
          <w:b/>
        </w:rPr>
      </w:pPr>
      <w:r>
        <w:tab/>
      </w:r>
      <w:r w:rsidR="00324E0D" w:rsidRPr="00F82077">
        <w:rPr>
          <w:b/>
        </w:rPr>
        <w:t>2.</w:t>
      </w:r>
      <w:r w:rsidR="006D62C3">
        <w:rPr>
          <w:b/>
        </w:rPr>
        <w:t>10</w:t>
      </w:r>
      <w:r w:rsidR="00324E0D" w:rsidRPr="00F82077">
        <w:rPr>
          <w:b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207CE" w:rsidRDefault="000B1AF3" w:rsidP="00A207CE">
      <w:pPr>
        <w:ind w:firstLine="720"/>
        <w:jc w:val="both"/>
      </w:pPr>
      <w:r>
        <w:t>Муниципальная</w:t>
      </w:r>
      <w:r w:rsidR="00924BE6">
        <w:t xml:space="preserve"> услуга</w:t>
      </w:r>
      <w:r>
        <w:t xml:space="preserve"> предоставляется</w:t>
      </w:r>
      <w:r w:rsidR="001C6A83">
        <w:t xml:space="preserve"> </w:t>
      </w:r>
      <w:r w:rsidR="00A207CE" w:rsidRPr="00F82077">
        <w:t>бесплатно</w:t>
      </w:r>
      <w:r w:rsidR="0005679D" w:rsidRPr="00F82077">
        <w:t>.</w:t>
      </w:r>
    </w:p>
    <w:p w:rsidR="001854D9" w:rsidRPr="00F82077" w:rsidRDefault="001854D9" w:rsidP="00A207CE">
      <w:pPr>
        <w:ind w:firstLine="720"/>
        <w:jc w:val="both"/>
      </w:pPr>
    </w:p>
    <w:p w:rsidR="00324E0D" w:rsidRPr="00F82077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57602E">
        <w:rPr>
          <w:b/>
          <w:sz w:val="24"/>
          <w:szCs w:val="24"/>
        </w:rPr>
        <w:t>1</w:t>
      </w:r>
      <w:r w:rsidRPr="00F82077">
        <w:rPr>
          <w:b/>
          <w:sz w:val="24"/>
          <w:szCs w:val="24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CB7146" w:rsidRPr="00F82077" w:rsidRDefault="00CB7146" w:rsidP="00CB7146">
      <w:pPr>
        <w:widowControl w:val="0"/>
        <w:shd w:val="clear" w:color="auto" w:fill="FFFFFF"/>
        <w:autoSpaceDE w:val="0"/>
        <w:ind w:firstLine="720"/>
        <w:jc w:val="both"/>
        <w:rPr>
          <w:spacing w:val="-5"/>
        </w:rPr>
      </w:pPr>
      <w:r w:rsidRPr="00F82077">
        <w:rPr>
          <w:spacing w:val="-5"/>
        </w:rPr>
        <w:t>Плата за предостав</w:t>
      </w:r>
      <w:r w:rsidR="00AC5426" w:rsidRPr="00F82077">
        <w:rPr>
          <w:spacing w:val="-5"/>
        </w:rPr>
        <w:t>ление</w:t>
      </w:r>
      <w:r w:rsidR="001C6A83">
        <w:rPr>
          <w:spacing w:val="-5"/>
        </w:rPr>
        <w:t xml:space="preserve"> </w:t>
      </w:r>
      <w:r w:rsidR="00AC5426" w:rsidRPr="00F82077">
        <w:rPr>
          <w:spacing w:val="-5"/>
        </w:rPr>
        <w:t>услуг, которые являются необходимыми и обязательными для предоставления муниципальной услуги,</w:t>
      </w:r>
      <w:r w:rsidRPr="00F82077">
        <w:rPr>
          <w:spacing w:val="-5"/>
        </w:rPr>
        <w:t xml:space="preserve"> взимается в </w:t>
      </w:r>
      <w:proofErr w:type="gramStart"/>
      <w:r w:rsidRPr="00F82077">
        <w:rPr>
          <w:spacing w:val="-5"/>
        </w:rPr>
        <w:t>соответствии</w:t>
      </w:r>
      <w:proofErr w:type="gramEnd"/>
      <w:r w:rsidRPr="00F82077">
        <w:rPr>
          <w:spacing w:val="-5"/>
        </w:rPr>
        <w:t xml:space="preserve"> с законодательством Российской Федерации.</w:t>
      </w:r>
    </w:p>
    <w:p w:rsidR="005475DC" w:rsidRPr="00F82077" w:rsidRDefault="005475DC" w:rsidP="00CB7146">
      <w:pPr>
        <w:widowControl w:val="0"/>
        <w:shd w:val="clear" w:color="auto" w:fill="FFFFFF"/>
        <w:autoSpaceDE w:val="0"/>
        <w:ind w:firstLine="720"/>
        <w:jc w:val="both"/>
      </w:pPr>
    </w:p>
    <w:p w:rsidR="00324E0D" w:rsidRPr="00F82077" w:rsidRDefault="00324E0D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2</w:t>
      </w:r>
      <w:r w:rsidRPr="00F82077">
        <w:rPr>
          <w:b/>
          <w:sz w:val="24"/>
          <w:szCs w:val="24"/>
        </w:rPr>
        <w:t xml:space="preserve">. </w:t>
      </w:r>
      <w:r w:rsidR="00110E6B" w:rsidRPr="00F82077">
        <w:rPr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</w:t>
      </w:r>
    </w:p>
    <w:p w:rsidR="00932086" w:rsidRPr="00F82077" w:rsidRDefault="00932086" w:rsidP="00932086">
      <w:pPr>
        <w:ind w:firstLine="720"/>
        <w:jc w:val="both"/>
      </w:pPr>
      <w:r w:rsidRPr="00F82077">
        <w:t xml:space="preserve">Время ожидания в очереди заявителей при подаче (получении) документов для получения муниципальной услуги не должно превышать </w:t>
      </w:r>
      <w:r w:rsidR="00BC5792" w:rsidRPr="00F82077">
        <w:t xml:space="preserve">15 </w:t>
      </w:r>
      <w:r w:rsidRPr="00F82077">
        <w:t>минут.</w:t>
      </w: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3</w:t>
      </w:r>
      <w:r w:rsidRPr="00F82077">
        <w:rPr>
          <w:b/>
          <w:sz w:val="24"/>
          <w:szCs w:val="24"/>
        </w:rPr>
        <w:t xml:space="preserve">. Срок регистрации запроса заявителя о предоставлении муниципальной услуги, </w:t>
      </w:r>
      <w:r w:rsidR="004C2C41" w:rsidRPr="00F82077">
        <w:rPr>
          <w:b/>
          <w:sz w:val="24"/>
          <w:szCs w:val="24"/>
        </w:rPr>
        <w:t>в том числе в электронной форме</w:t>
      </w:r>
    </w:p>
    <w:p w:rsidR="00F46ADB" w:rsidRPr="00F82077" w:rsidRDefault="00BC5792" w:rsidP="00BD62DB">
      <w:pPr>
        <w:ind w:firstLine="709"/>
        <w:jc w:val="both"/>
      </w:pPr>
      <w:r w:rsidRPr="00F82077">
        <w:t>2.1</w:t>
      </w:r>
      <w:r w:rsidR="00694129" w:rsidRPr="00F82077">
        <w:t>4</w:t>
      </w:r>
      <w:r w:rsidRPr="00F82077">
        <w:t xml:space="preserve">.1. </w:t>
      </w:r>
      <w:r w:rsidR="00306FD5" w:rsidRPr="00F82077">
        <w:t>Максимальный с</w:t>
      </w:r>
      <w:r w:rsidR="00BD62DB" w:rsidRPr="00F82077">
        <w:t xml:space="preserve">рок регистрации запроса заявителя о предоставлении муниципальной услуги – </w:t>
      </w:r>
      <w:r w:rsidR="00306FD5" w:rsidRPr="00F82077">
        <w:t>один день</w:t>
      </w:r>
      <w:r w:rsidR="00BD62DB" w:rsidRPr="00F82077">
        <w:t xml:space="preserve"> с момента обращения заявителя (при личном обращении)</w:t>
      </w:r>
      <w:r w:rsidR="00D02EC4" w:rsidRPr="00F82077">
        <w:t xml:space="preserve">, либо </w:t>
      </w:r>
      <w:r w:rsidR="00306FD5" w:rsidRPr="00F82077">
        <w:t xml:space="preserve">один день </w:t>
      </w:r>
      <w:r w:rsidR="00BD62DB" w:rsidRPr="00F82077">
        <w:t>со дня поступления письменной корреспонденции (почтой)</w:t>
      </w:r>
      <w:r w:rsidR="00F46ADB" w:rsidRPr="00F82077">
        <w:t xml:space="preserve">. </w:t>
      </w:r>
    </w:p>
    <w:p w:rsidR="00110E6B" w:rsidRPr="00F82077" w:rsidRDefault="00110E6B" w:rsidP="00324E0D">
      <w:pPr>
        <w:pStyle w:val="31"/>
        <w:spacing w:line="240" w:lineRule="auto"/>
        <w:ind w:firstLine="720"/>
        <w:jc w:val="center"/>
        <w:rPr>
          <w:b/>
          <w:sz w:val="24"/>
          <w:szCs w:val="24"/>
        </w:rPr>
      </w:pPr>
    </w:p>
    <w:p w:rsidR="00110E6B" w:rsidRPr="00F82077" w:rsidRDefault="00110E6B" w:rsidP="006D2B1E">
      <w:pPr>
        <w:pStyle w:val="31"/>
        <w:spacing w:line="240" w:lineRule="auto"/>
        <w:ind w:firstLine="0"/>
        <w:jc w:val="center"/>
        <w:rPr>
          <w:b/>
          <w:sz w:val="24"/>
          <w:szCs w:val="24"/>
        </w:rPr>
      </w:pPr>
      <w:r w:rsidRPr="00F82077">
        <w:rPr>
          <w:b/>
          <w:sz w:val="24"/>
          <w:szCs w:val="24"/>
        </w:rPr>
        <w:t>2.1</w:t>
      </w:r>
      <w:r w:rsidR="004E4B72">
        <w:rPr>
          <w:b/>
          <w:sz w:val="24"/>
          <w:szCs w:val="24"/>
        </w:rPr>
        <w:t>4</w:t>
      </w:r>
      <w:r w:rsidRPr="00F82077">
        <w:rPr>
          <w:b/>
          <w:sz w:val="24"/>
          <w:szCs w:val="24"/>
        </w:rPr>
        <w:t>. Требования к по</w:t>
      </w:r>
      <w:r w:rsidR="004876DD" w:rsidRPr="00F82077">
        <w:rPr>
          <w:b/>
          <w:sz w:val="24"/>
          <w:szCs w:val="24"/>
        </w:rPr>
        <w:t>мещениям, в которых предоставляе</w:t>
      </w:r>
      <w:r w:rsidRPr="00F82077">
        <w:rPr>
          <w:b/>
          <w:sz w:val="24"/>
          <w:szCs w:val="24"/>
        </w:rPr>
        <w:t>тся муниципальн</w:t>
      </w:r>
      <w:r w:rsidR="004C2C41" w:rsidRPr="00F82077">
        <w:rPr>
          <w:b/>
          <w:sz w:val="24"/>
          <w:szCs w:val="24"/>
        </w:rPr>
        <w:t>ая</w:t>
      </w:r>
      <w:r w:rsidR="00D02EC4" w:rsidRPr="00F82077">
        <w:rPr>
          <w:b/>
          <w:sz w:val="24"/>
          <w:szCs w:val="24"/>
        </w:rPr>
        <w:t xml:space="preserve"> услуга, услуга, предоставляема</w:t>
      </w:r>
      <w:r w:rsidRPr="00F82077">
        <w:rPr>
          <w:b/>
          <w:sz w:val="24"/>
          <w:szCs w:val="24"/>
        </w:rPr>
        <w:t>я организацией, участвующей  в предоставлении муниципальной услуги, к месту ожидания и приемов заявителя, размещению и оформлению визуальной, текстовой и мультимедийной информации о порядке предоставления таких услуг</w:t>
      </w:r>
    </w:p>
    <w:p w:rsidR="00400505" w:rsidRDefault="00400505" w:rsidP="00400505">
      <w:pPr>
        <w:pStyle w:val="2"/>
        <w:spacing w:after="0" w:line="240" w:lineRule="auto"/>
        <w:ind w:firstLine="709"/>
        <w:jc w:val="both"/>
      </w:pPr>
      <w:r>
        <w:t xml:space="preserve">2.15.1. Для заявителей должно быть обеспечено удобство с точки зрения пешеходной доступности от остановок общественного транспорта до здания Администрации, </w:t>
      </w:r>
      <w:r w:rsidR="005A31A7">
        <w:t>отдела</w:t>
      </w:r>
      <w:r>
        <w:t xml:space="preserve"> и </w:t>
      </w:r>
      <w:r w:rsidR="001854D9">
        <w:t xml:space="preserve">Многофункционального центра </w:t>
      </w:r>
      <w:r>
        <w:t>(не более 5 минут пешком).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 xml:space="preserve">2.15.2. На территории, прилегающей к Администрации и </w:t>
      </w:r>
      <w:r w:rsidR="001854D9">
        <w:t>Многофункционального центра</w:t>
      </w:r>
      <w:r>
        <w:t>, должны быть оборудованы бесплатные места для парковки не менее пяти автотранспортных средств, в том числе не менее двух – для транспортных средств инвалидов.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>2.15.3. Вход в здание (помещение) и выход из него должны быть оборудованы информационной табличкой (вывеской), содержащей информацию о</w:t>
      </w:r>
      <w:r w:rsidRPr="00E6703E">
        <w:t xml:space="preserve"> наименовании, адресе</w:t>
      </w:r>
      <w:r>
        <w:t>, графике работы, пандусом и расширенным проходом, позволяющим обеспечить беспрепятственный доступ гражданам, в том числе инвалидам, использующим кресла-коляски.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lastRenderedPageBreak/>
        <w:t>2.15.4. Для удобства граждан помещения для непосредственного взаимодействия должностных лиц и граждан должны размещаться на нижних этажах здания.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>2.1.5.5. Помещения и рабочие места для предоставления муниципальной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400505" w:rsidRPr="00E6703E" w:rsidRDefault="00400505" w:rsidP="00400505">
      <w:pPr>
        <w:autoSpaceDE w:val="0"/>
        <w:autoSpaceDN w:val="0"/>
        <w:adjustRightInd w:val="0"/>
        <w:ind w:firstLine="540"/>
        <w:jc w:val="both"/>
        <w:outlineLvl w:val="0"/>
      </w:pPr>
      <w:r w:rsidRPr="00E6703E">
        <w:t xml:space="preserve">Здания и помещения </w:t>
      </w:r>
      <w:r w:rsidR="00574C40">
        <w:t>Многофункционального центра</w:t>
      </w:r>
      <w:r w:rsidRPr="00E6703E">
        <w:t xml:space="preserve"> также должны соответствовать требованиям, указанным в </w:t>
      </w:r>
      <w:proofErr w:type="gramStart"/>
      <w:r w:rsidRPr="00E6703E">
        <w:t>Правилах</w:t>
      </w:r>
      <w:proofErr w:type="gramEnd"/>
      <w:r w:rsidRPr="00E6703E">
        <w:t xml:space="preserve"> организации деятельности многофункциональных центров предоставления государственных (муниципальных) услуг, утвержденных постановлением Правительства Российской Федерации от </w:t>
      </w:r>
      <w:r>
        <w:t>22.12.2012</w:t>
      </w:r>
      <w:r w:rsidRPr="00E6703E">
        <w:t xml:space="preserve"> № </w:t>
      </w:r>
      <w:r>
        <w:t>1376</w:t>
      </w:r>
      <w:r w:rsidRPr="00E6703E">
        <w:t>.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>2.15.6. Помещения для приема заявителей и ожидания приема оборудуются: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>- противопожарной системой и средствами пожаротушения;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>- системой оповещения о возникновении чрезвычайной ситуации;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>- системой кондиционирования воздух</w:t>
      </w:r>
      <w:proofErr w:type="gramStart"/>
      <w:r>
        <w:t>а(</w:t>
      </w:r>
      <w:proofErr w:type="gramEnd"/>
      <w:r>
        <w:t>при необходимости).</w:t>
      </w:r>
    </w:p>
    <w:p w:rsidR="00400505" w:rsidRDefault="00400505" w:rsidP="00400505">
      <w:pPr>
        <w:pStyle w:val="2"/>
        <w:spacing w:after="0" w:line="240" w:lineRule="auto"/>
        <w:ind w:firstLine="567"/>
        <w:jc w:val="both"/>
      </w:pPr>
      <w:r>
        <w:t xml:space="preserve">В здании </w:t>
      </w:r>
      <w:r w:rsidR="001854D9">
        <w:t xml:space="preserve">Многофункционального центра </w:t>
      </w:r>
      <w:r>
        <w:t>предусматривается наличие бесплатного туалета.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2.15.7. Прием граждан должен осуществляться в специально выделенных для этих целей </w:t>
      </w:r>
      <w:proofErr w:type="gramStart"/>
      <w:r>
        <w:t>помещениях</w:t>
      </w:r>
      <w:proofErr w:type="gramEnd"/>
      <w:r>
        <w:t>, которые включают: места для ожидания, места для заполнения запросов (заявлений) о предоставлении муниципальной услуги, места приема граждан.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2.15.8. Места для ожидания должны соответствовать комфортным условиям для граждан, в том числе инвалидов, использующих кресла-коляски, и оптимальным условиям работы должностных лиц.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Места для ожидания должны быть обеспечены стульями. Количество мест ожидания определяется исходя из фактической нагрузки и возможностей для их размещения в </w:t>
      </w:r>
      <w:proofErr w:type="gramStart"/>
      <w:r>
        <w:t>здании</w:t>
      </w:r>
      <w:proofErr w:type="gramEnd"/>
      <w:r>
        <w:t>, но не может составлять менее пяти мест.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2.15.9. Места для заполнения запросов (заявлений) о предоставлении муниципальной услуги, предназначенные для ознакомления граждан с информационными материалами, должны быть оборудованы: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визуальной, текстовой информацией, размещаемой на информационных стендах, обновляемой по мере изменения законодательных и иных нормативных правовых актов, регулирующих предоставление муниципальной услуги, справочных сведений;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стульями, столами (стойками), бланками заявлений и письменными принадлежностями.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2.15.10. Информационные стенды должны быть максимально заметны, хорошо просматриваемы и функциональны. Они должны оборудоваться карманами формата</w:t>
      </w:r>
      <w:proofErr w:type="gramStart"/>
      <w:r>
        <w:t xml:space="preserve"> А</w:t>
      </w:r>
      <w:proofErr w:type="gramEnd"/>
      <w:r>
        <w:t xml:space="preserve"> 4, в которых размещаются информационные листки, образцы заполнения форм бланков, типовые формы документов.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2.15.11. Информационные стенды, а также столы (стойки) для оформления документов должны быть размещены в </w:t>
      </w:r>
      <w:proofErr w:type="gramStart"/>
      <w:r>
        <w:t>местах</w:t>
      </w:r>
      <w:proofErr w:type="gramEnd"/>
      <w:r>
        <w:t>, обеспечивающих свободный доступ к ним граждан, в том числе инвалидов, использующих кресла-коляски.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2.15.12. Кабинет приема заявителей должен быть оборудован информационными табличками (вывесками) с указанием: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номера кабинета;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фамилии, имени, отчества и должности специалиста, осуществляющего прием и (или) выдачу документов, консультирование по вопросам предоставления муниципальной услуги;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графика приема заявителей, в том числе с указанием времени обеденного и технологического перерывов.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Рабочие места должностных лиц, осуществляющих работу с заявителями, оснащаются компьютерами и оргтехникой, информационной базой данных.</w:t>
      </w:r>
    </w:p>
    <w:p w:rsidR="00400505" w:rsidRPr="00B22A7E" w:rsidRDefault="00400505" w:rsidP="003E5FDF">
      <w:pPr>
        <w:pStyle w:val="2"/>
        <w:spacing w:after="0" w:line="240" w:lineRule="auto"/>
        <w:ind w:firstLine="567"/>
        <w:jc w:val="both"/>
      </w:pPr>
      <w:r>
        <w:lastRenderedPageBreak/>
        <w:t xml:space="preserve">Для заявителей предусматривается наличие мест для сидения и столов (стоек) для оформления документов. При необходимости сотрудник </w:t>
      </w:r>
      <w:r w:rsidR="001854D9">
        <w:t xml:space="preserve">Многофункционального центра, </w:t>
      </w:r>
      <w:r>
        <w:t>осуществляющий прием и выдачу документов, обеспечивает заявителя бумагой, формами (бланками) документов, необходимых для получения муниципальной услуги, а также канцелярскими принадлежностями.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2.15.13. В целях соблюдения прав инвалидов на беспрепятственный доступ к объектам социальной инфраструктуры орган, предоставляющий муниципальную услугу, при предоставлении муниципальной услуги обеспечивает инвалидам (включая инвалидов, использующих кресла-коляски и собак-проводников):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сопровождение инвалидов, имеющих стойкие расстройства функции зрения и самостоятельного передвижения, и оказания им помощи в органе, предоставляющем муниципальную услугу;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- допуск собаки-проводника при </w:t>
      </w:r>
      <w:proofErr w:type="gramStart"/>
      <w:r>
        <w:t>наличии</w:t>
      </w:r>
      <w:proofErr w:type="gramEnd"/>
      <w:r>
        <w:t xml:space="preserve"> документа, подтверждающего ее специальное обучение и выдаваемого по форме и в порядке, которые определяются Министерством труда и социальной защиты Российской Федерации;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- оказание помощи инвалидам в преодолении барьеров, мешающих получению ими муниципальной услуги наравне с другими лицами.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2.15.14. Прием граждан ведется специалистом по приему населения в </w:t>
      </w:r>
      <w:proofErr w:type="gramStart"/>
      <w:r>
        <w:t>порядке</w:t>
      </w:r>
      <w:proofErr w:type="gramEnd"/>
      <w:r>
        <w:t xml:space="preserve"> общей очереди либо по предварительной записи.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2.15.15. Специалист по приему населения обеспечивается личной нагрудной карточкой (</w:t>
      </w:r>
      <w:proofErr w:type="spellStart"/>
      <w:r>
        <w:t>бейджем</w:t>
      </w:r>
      <w:proofErr w:type="spellEnd"/>
      <w:r>
        <w:t>) с указанием фамилии, имени, отчества (при наличии) и должности.</w:t>
      </w:r>
    </w:p>
    <w:p w:rsidR="00400505" w:rsidRPr="001B75C6" w:rsidRDefault="00400505" w:rsidP="003E5FDF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В целях настоящего пункта под специалистом, осуществляющим прием населения, понимается специалист </w:t>
      </w:r>
      <w:r w:rsidR="005A31A7">
        <w:t>отдела</w:t>
      </w:r>
      <w:r w:rsidR="004E4B72">
        <w:t xml:space="preserve"> Администрации</w:t>
      </w:r>
      <w:r>
        <w:t xml:space="preserve"> или </w:t>
      </w:r>
      <w:r w:rsidR="001854D9">
        <w:t xml:space="preserve">Многофункционального центра, </w:t>
      </w:r>
      <w:r>
        <w:t>к должностным обязанностям которого отнесено выполнение таких действий в соответствии с должностной инструкцией.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2.15.16. </w:t>
      </w:r>
      <w:proofErr w:type="gramStart"/>
      <w:r>
        <w:t>Специалист по приему населения, а также иные должностные лица, участвующие в предоставлении муниципальной услуги, работающие с инвалидами,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 и услуг в соответствии с законодательством Российской Федерации и законодательством Удмуртской Республики.</w:t>
      </w:r>
      <w:proofErr w:type="gramEnd"/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 xml:space="preserve">2.15.17. Гражданам предоставляется возможность осуществить предварительную запись по телефону, </w:t>
      </w:r>
      <w:proofErr w:type="gramStart"/>
      <w:r>
        <w:t>указа</w:t>
      </w:r>
      <w:r w:rsidR="0043640F">
        <w:t>нных</w:t>
      </w:r>
      <w:proofErr w:type="gramEnd"/>
      <w:r w:rsidR="0043640F">
        <w:t xml:space="preserve"> в разделе </w:t>
      </w:r>
      <w:r w:rsidR="0043640F" w:rsidRPr="009819E7">
        <w:rPr>
          <w:b/>
        </w:rPr>
        <w:t>1.3.</w:t>
      </w:r>
      <w:r w:rsidR="0043640F">
        <w:t xml:space="preserve"> настоящего р</w:t>
      </w:r>
      <w:r>
        <w:t>егламента.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При предварительной записи гражданин сообщает специалисту по приему населения желаемое время приема.</w:t>
      </w:r>
    </w:p>
    <w:p w:rsidR="00400505" w:rsidRDefault="00400505" w:rsidP="003E5FDF">
      <w:pPr>
        <w:pStyle w:val="2"/>
        <w:spacing w:after="0" w:line="240" w:lineRule="auto"/>
        <w:ind w:firstLine="567"/>
        <w:jc w:val="both"/>
      </w:pPr>
      <w:r>
        <w:t>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времени, удобного гражданину.</w:t>
      </w:r>
    </w:p>
    <w:p w:rsidR="00BC5792" w:rsidRPr="00F82077" w:rsidRDefault="00BC5792" w:rsidP="00306FD5">
      <w:pPr>
        <w:shd w:val="clear" w:color="auto" w:fill="FFFFFF"/>
        <w:ind w:firstLine="709"/>
        <w:jc w:val="both"/>
      </w:pPr>
    </w:p>
    <w:p w:rsidR="00AB4316" w:rsidRDefault="00AB4316" w:rsidP="00662DB0">
      <w:pPr>
        <w:jc w:val="center"/>
        <w:rPr>
          <w:b/>
        </w:rPr>
      </w:pPr>
    </w:p>
    <w:p w:rsidR="00110E6B" w:rsidRPr="00F82077" w:rsidRDefault="00662DB0" w:rsidP="00662DB0">
      <w:pPr>
        <w:jc w:val="center"/>
        <w:rPr>
          <w:b/>
        </w:rPr>
      </w:pPr>
      <w:r w:rsidRPr="00F82077">
        <w:rPr>
          <w:b/>
        </w:rPr>
        <w:t>2.1</w:t>
      </w:r>
      <w:r w:rsidR="00694129" w:rsidRPr="00F82077">
        <w:rPr>
          <w:b/>
        </w:rPr>
        <w:t>6</w:t>
      </w:r>
      <w:r w:rsidRPr="00F82077">
        <w:rPr>
          <w:b/>
        </w:rPr>
        <w:t>. Показатели доступности и качества муниципальной услуги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2.16.1. Муниципальная услуга определяется двумя основными характеристиками: доступностью и качеством, пред</w:t>
      </w:r>
      <w:r w:rsidR="00A04C5F">
        <w:t>ставляющими</w:t>
      </w:r>
      <w:r>
        <w:t xml:space="preserve">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2.16.2. Показателями доступности муниципальной услуги являются: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равные права и возможности по получению муниципальной услуги для заявителей;</w:t>
      </w:r>
    </w:p>
    <w:p w:rsidR="00C67596" w:rsidRDefault="00C67596" w:rsidP="00C67596">
      <w:pPr>
        <w:ind w:firstLine="720"/>
        <w:jc w:val="both"/>
      </w:pPr>
      <w:r w:rsidRPr="00CC5784">
        <w:lastRenderedPageBreak/>
        <w:t>–</w:t>
      </w:r>
      <w:r>
        <w:t xml:space="preserve">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в сети «Интернет», в СМИ, по телефону,</w:t>
      </w:r>
      <w:r w:rsidR="00704AD0">
        <w:t xml:space="preserve"> </w:t>
      </w:r>
      <w:r>
        <w:t>по почте, в том числе электронной;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комфортность ожидания в очереди при подаче заявления;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пешеходная доступность от остановок общественного транспорта;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количество взаимодействий заявителя с должностными лицами при </w:t>
      </w:r>
      <w:proofErr w:type="gramStart"/>
      <w:r>
        <w:t>предоставлении</w:t>
      </w:r>
      <w:proofErr w:type="gramEnd"/>
      <w:r>
        <w:t xml:space="preserve"> муниципальной услуги и их продолжительность;</w:t>
      </w:r>
    </w:p>
    <w:p w:rsidR="00C67596" w:rsidRDefault="00C67596" w:rsidP="00C67596">
      <w:pPr>
        <w:ind w:firstLine="720"/>
        <w:jc w:val="both"/>
      </w:pPr>
      <w:r w:rsidRPr="00CC5784">
        <w:t>–</w:t>
      </w:r>
      <w:r>
        <w:t xml:space="preserve">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возможность и доступность получения услуги через </w:t>
      </w:r>
      <w:r w:rsidR="001854D9">
        <w:t xml:space="preserve">Многофункциональный центр </w:t>
      </w:r>
      <w:r>
        <w:t>или в электронной форме посредством ЕПГУ, РПГУ.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>
        <w:t>2.16.3. Показателями качества предоставления муниципальной услуги являются: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соблюдение сроков предоставления муниципальной услуги, установленных настоящим регламентом;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удовлетворенность заявителей отношением должностных лиц в </w:t>
      </w:r>
      <w:proofErr w:type="gramStart"/>
      <w:r>
        <w:t>процессе</w:t>
      </w:r>
      <w:proofErr w:type="gramEnd"/>
      <w:r>
        <w:t xml:space="preserve"> предоставления муниципальной услуги, готовность оказать эффективную помощь при возникновении трудностей;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обоснованность отказов в </w:t>
      </w:r>
      <w:proofErr w:type="gramStart"/>
      <w:r>
        <w:t>предоставлении</w:t>
      </w:r>
      <w:proofErr w:type="gramEnd"/>
      <w:r>
        <w:t xml:space="preserve"> муниципальной услуги;</w:t>
      </w:r>
    </w:p>
    <w:p w:rsidR="00C67596" w:rsidRDefault="00C67596" w:rsidP="00C67596">
      <w:pPr>
        <w:tabs>
          <w:tab w:val="left" w:pos="993"/>
        </w:tabs>
        <w:autoSpaceDE w:val="0"/>
        <w:ind w:firstLine="720"/>
        <w:jc w:val="both"/>
      </w:pPr>
      <w:r w:rsidRPr="00CC5784">
        <w:t>–</w:t>
      </w:r>
      <w:r>
        <w:t xml:space="preserve"> отсутствие обоснованных жалоб на нарушения положений настоящего регламента.</w:t>
      </w:r>
    </w:p>
    <w:p w:rsidR="00A93EDB" w:rsidRDefault="00A93EDB" w:rsidP="00662DB0">
      <w:pPr>
        <w:jc w:val="center"/>
        <w:rPr>
          <w:b/>
        </w:rPr>
      </w:pPr>
    </w:p>
    <w:p w:rsidR="00C47070" w:rsidRPr="00F82077" w:rsidRDefault="00662DB0" w:rsidP="00662DB0">
      <w:pPr>
        <w:jc w:val="center"/>
        <w:rPr>
          <w:b/>
        </w:rPr>
      </w:pPr>
      <w:r w:rsidRPr="00F82077">
        <w:rPr>
          <w:b/>
        </w:rPr>
        <w:t>2.1</w:t>
      </w:r>
      <w:r w:rsidR="00694129" w:rsidRPr="00F82077">
        <w:rPr>
          <w:b/>
        </w:rPr>
        <w:t>7</w:t>
      </w:r>
      <w:r w:rsidRPr="00F82077">
        <w:rPr>
          <w:b/>
        </w:rPr>
        <w:t>. Иные требования</w:t>
      </w:r>
    </w:p>
    <w:p w:rsidR="00CC36B5" w:rsidRPr="008B0DD1" w:rsidRDefault="00CC36B5" w:rsidP="00CC36B5">
      <w:pPr>
        <w:autoSpaceDE w:val="0"/>
        <w:autoSpaceDN w:val="0"/>
        <w:adjustRightInd w:val="0"/>
        <w:ind w:firstLine="720"/>
        <w:jc w:val="both"/>
        <w:outlineLvl w:val="2"/>
      </w:pPr>
      <w:r w:rsidRPr="00110ADB">
        <w:rPr>
          <w:rStyle w:val="apple-style-span"/>
          <w:color w:val="000000"/>
        </w:rPr>
        <w:t>2</w:t>
      </w:r>
      <w:r w:rsidRPr="00110ADB">
        <w:rPr>
          <w:spacing w:val="-1"/>
        </w:rPr>
        <w:t>.1</w:t>
      </w:r>
      <w:r>
        <w:rPr>
          <w:spacing w:val="-1"/>
        </w:rPr>
        <w:t>7</w:t>
      </w:r>
      <w:r w:rsidRPr="00110ADB">
        <w:rPr>
          <w:spacing w:val="-1"/>
        </w:rPr>
        <w:t xml:space="preserve">.1. </w:t>
      </w:r>
      <w:r>
        <w:t>При</w:t>
      </w:r>
      <w:r w:rsidRPr="009468DD">
        <w:t xml:space="preserve"> предоставлени</w:t>
      </w:r>
      <w:r>
        <w:t>и</w:t>
      </w:r>
      <w:r w:rsidRPr="009468DD">
        <w:t xml:space="preserve"> муниципальной услуги в электронном форме </w:t>
      </w:r>
      <w:r>
        <w:t>через</w:t>
      </w:r>
      <w:r w:rsidRPr="009468DD">
        <w:t xml:space="preserve"> ЕПГУ</w:t>
      </w:r>
      <w:r>
        <w:t>, РП</w:t>
      </w:r>
      <w:r w:rsidRPr="009468DD">
        <w:t>ГУ</w:t>
      </w:r>
      <w:r w:rsidR="00704AD0">
        <w:t xml:space="preserve"> </w:t>
      </w:r>
      <w:r>
        <w:t>регистрация, идентификация</w:t>
      </w:r>
      <w:r w:rsidRPr="009468DD">
        <w:t xml:space="preserve"> и </w:t>
      </w:r>
      <w:r>
        <w:t>авторизация заявителя – физического лица на получение муниципальной услуги осуществляется с использованием федеральной государственной системы «Единая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</w:t>
      </w:r>
      <w:r w:rsidR="00704AD0">
        <w:t xml:space="preserve"> </w:t>
      </w:r>
      <w:r>
        <w:t xml:space="preserve">информационных систем, используемых для предоставления государственных и муниципальных услуг в электронной форме». </w:t>
      </w:r>
    </w:p>
    <w:p w:rsidR="00CC36B5" w:rsidRPr="00110ADB" w:rsidRDefault="00CC36B5" w:rsidP="00CC36B5">
      <w:pPr>
        <w:widowControl w:val="0"/>
        <w:shd w:val="clear" w:color="auto" w:fill="FFFFFF"/>
        <w:ind w:firstLine="720"/>
        <w:jc w:val="both"/>
        <w:rPr>
          <w:spacing w:val="-1"/>
        </w:rPr>
      </w:pPr>
      <w:r w:rsidRPr="00110ADB">
        <w:t>2.1</w:t>
      </w:r>
      <w:r>
        <w:t>7</w:t>
      </w:r>
      <w:r w:rsidRPr="00110ADB">
        <w:t xml:space="preserve">.2. </w:t>
      </w:r>
      <w:r w:rsidRPr="00110ADB">
        <w:rPr>
          <w:spacing w:val="-1"/>
        </w:rPr>
        <w:t xml:space="preserve">При обращении заявителей в </w:t>
      </w:r>
      <w:r w:rsidR="001854D9">
        <w:t>Многофункциональный центр</w:t>
      </w:r>
      <w:r w:rsidR="00704AD0">
        <w:t xml:space="preserve"> </w:t>
      </w:r>
      <w:r w:rsidRPr="00110ADB">
        <w:rPr>
          <w:spacing w:val="-1"/>
        </w:rPr>
        <w:t>документы пред</w:t>
      </w:r>
      <w:r>
        <w:rPr>
          <w:spacing w:val="-1"/>
        </w:rPr>
        <w:t>о</w:t>
      </w:r>
      <w:r w:rsidRPr="00110ADB">
        <w:rPr>
          <w:spacing w:val="-1"/>
        </w:rPr>
        <w:t>ставляются согласно настояще</w:t>
      </w:r>
      <w:r>
        <w:rPr>
          <w:spacing w:val="-1"/>
        </w:rPr>
        <w:t>му</w:t>
      </w:r>
      <w:r w:rsidRPr="00110ADB">
        <w:rPr>
          <w:spacing w:val="-1"/>
        </w:rPr>
        <w:t xml:space="preserve"> регламент</w:t>
      </w:r>
      <w:r>
        <w:rPr>
          <w:spacing w:val="-1"/>
        </w:rPr>
        <w:t>у</w:t>
      </w:r>
      <w:r w:rsidRPr="00110ADB">
        <w:rPr>
          <w:spacing w:val="-1"/>
        </w:rPr>
        <w:t xml:space="preserve"> и передаются в Админ</w:t>
      </w:r>
      <w:r>
        <w:rPr>
          <w:spacing w:val="-1"/>
        </w:rPr>
        <w:t>истрацию.</w:t>
      </w:r>
    </w:p>
    <w:p w:rsidR="00CC36B5" w:rsidRDefault="00CC36B5" w:rsidP="00306FD5">
      <w:pPr>
        <w:ind w:firstLine="720"/>
        <w:jc w:val="both"/>
        <w:rPr>
          <w:rStyle w:val="apple-style-span"/>
          <w:color w:val="000000"/>
        </w:rPr>
      </w:pPr>
    </w:p>
    <w:p w:rsidR="00031DD3" w:rsidRPr="00F82077" w:rsidRDefault="000C579B" w:rsidP="000C579B">
      <w:pPr>
        <w:ind w:firstLine="720"/>
        <w:jc w:val="center"/>
        <w:rPr>
          <w:b/>
        </w:rPr>
      </w:pPr>
      <w:r w:rsidRPr="00F82077">
        <w:rPr>
          <w:b/>
        </w:rPr>
        <w:t>3.</w:t>
      </w:r>
      <w:r w:rsidR="00031DD3" w:rsidRPr="00F82077">
        <w:rPr>
          <w:b/>
        </w:rPr>
        <w:t>С</w:t>
      </w:r>
      <w:r w:rsidR="00934D33" w:rsidRPr="00F82077">
        <w:rPr>
          <w:b/>
        </w:rPr>
        <w:t>остав, последовательность и сроки выполнения административных</w:t>
      </w:r>
      <w:r w:rsidR="00D367C7" w:rsidRPr="00F82077">
        <w:rPr>
          <w:b/>
        </w:rPr>
        <w:t xml:space="preserve"> процедур (действий), требования</w:t>
      </w:r>
      <w:r w:rsidR="00934D33" w:rsidRPr="00F82077">
        <w:rPr>
          <w:b/>
        </w:rPr>
        <w:t xml:space="preserve"> к порядку их выполнения, в</w:t>
      </w:r>
      <w:r w:rsidR="00704AD0">
        <w:rPr>
          <w:b/>
        </w:rPr>
        <w:t xml:space="preserve"> </w:t>
      </w:r>
      <w:r w:rsidR="00934D33" w:rsidRPr="00F82077">
        <w:rPr>
          <w:b/>
        </w:rPr>
        <w:t>том числе особенности выполнения административных процедур</w:t>
      </w:r>
      <w:r w:rsidR="00D46C23" w:rsidRPr="00F82077">
        <w:rPr>
          <w:b/>
        </w:rPr>
        <w:t xml:space="preserve"> (действий) </w:t>
      </w:r>
      <w:r w:rsidR="00934D33" w:rsidRPr="00F82077">
        <w:rPr>
          <w:b/>
        </w:rPr>
        <w:t>в</w:t>
      </w:r>
      <w:r w:rsidR="00704AD0">
        <w:rPr>
          <w:b/>
        </w:rPr>
        <w:t xml:space="preserve"> </w:t>
      </w:r>
      <w:r w:rsidR="00934D33" w:rsidRPr="00F82077">
        <w:rPr>
          <w:b/>
        </w:rPr>
        <w:t>электронной форме</w:t>
      </w:r>
      <w:r w:rsidR="00B22C52" w:rsidRPr="00F82077">
        <w:rPr>
          <w:b/>
        </w:rPr>
        <w:t>, а также особенности выполнения административных процедур в многофункциональных центрах</w:t>
      </w:r>
    </w:p>
    <w:p w:rsidR="00031DD3" w:rsidRPr="00F82077" w:rsidRDefault="00031DD3" w:rsidP="00031DD3">
      <w:pPr>
        <w:ind w:left="360"/>
        <w:jc w:val="center"/>
      </w:pPr>
    </w:p>
    <w:p w:rsidR="00C841C6" w:rsidRDefault="00C841C6" w:rsidP="006A509A">
      <w:pPr>
        <w:widowControl w:val="0"/>
        <w:jc w:val="center"/>
        <w:rPr>
          <w:b/>
        </w:rPr>
      </w:pPr>
    </w:p>
    <w:p w:rsidR="00C841C6" w:rsidRDefault="00C841C6" w:rsidP="006A509A">
      <w:pPr>
        <w:widowControl w:val="0"/>
        <w:jc w:val="center"/>
        <w:rPr>
          <w:b/>
        </w:rPr>
      </w:pPr>
    </w:p>
    <w:p w:rsidR="00C841C6" w:rsidRDefault="00C841C6" w:rsidP="006A509A">
      <w:pPr>
        <w:widowControl w:val="0"/>
        <w:jc w:val="center"/>
        <w:rPr>
          <w:b/>
        </w:rPr>
      </w:pPr>
    </w:p>
    <w:p w:rsidR="006A509A" w:rsidRDefault="006A509A" w:rsidP="006A509A">
      <w:pPr>
        <w:widowControl w:val="0"/>
        <w:jc w:val="center"/>
        <w:rPr>
          <w:b/>
        </w:rPr>
      </w:pPr>
      <w:r>
        <w:rPr>
          <w:b/>
        </w:rPr>
        <w:t>3.1. Порядок осуществления административных процедур в</w:t>
      </w:r>
    </w:p>
    <w:p w:rsidR="006A509A" w:rsidRDefault="006A509A" w:rsidP="006A509A">
      <w:pPr>
        <w:widowControl w:val="0"/>
        <w:jc w:val="center"/>
        <w:rPr>
          <w:b/>
        </w:rPr>
      </w:pPr>
      <w:r>
        <w:rPr>
          <w:b/>
        </w:rPr>
        <w:t>электронной форме, а также особенности предоставления административных процедур в многофункциональных центрах</w:t>
      </w:r>
    </w:p>
    <w:p w:rsidR="006A509A" w:rsidRDefault="006A509A" w:rsidP="006A509A">
      <w:pPr>
        <w:tabs>
          <w:tab w:val="num" w:pos="0"/>
        </w:tabs>
        <w:ind w:firstLine="720"/>
        <w:jc w:val="both"/>
      </w:pPr>
      <w:r>
        <w:t xml:space="preserve">Подача заявителем запроса в электронной форме осуществляется </w:t>
      </w:r>
      <w:r w:rsidRPr="00AA0F1A">
        <w:t xml:space="preserve">через </w:t>
      </w:r>
      <w:r>
        <w:t>ЕПГУ</w:t>
      </w:r>
      <w:hyperlink r:id="rId10" w:history="1">
        <w:r w:rsidRPr="00C038D3">
          <w:rPr>
            <w:rStyle w:val="ae"/>
            <w:lang w:val="en-US"/>
          </w:rPr>
          <w:t>www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gosuslugi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ru</w:t>
        </w:r>
      </w:hyperlink>
      <w:r w:rsidRPr="00C038D3">
        <w:t>,</w:t>
      </w:r>
      <w:r>
        <w:t xml:space="preserve"> РПГУ </w:t>
      </w:r>
      <w:hyperlink r:id="rId11" w:history="1">
        <w:r w:rsidRPr="00C038D3">
          <w:rPr>
            <w:rStyle w:val="ae"/>
            <w:lang w:val="en-US"/>
          </w:rPr>
          <w:t>www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uslugi</w:t>
        </w:r>
        <w:r w:rsidRPr="00C038D3">
          <w:rPr>
            <w:rStyle w:val="ae"/>
          </w:rPr>
          <w:t>.</w:t>
        </w:r>
        <w:r w:rsidRPr="00C038D3">
          <w:rPr>
            <w:rStyle w:val="ae"/>
            <w:lang w:val="en-US"/>
          </w:rPr>
          <w:t>udmurt</w:t>
        </w:r>
        <w:r w:rsidRPr="00C038D3">
          <w:rPr>
            <w:rStyle w:val="ae"/>
          </w:rPr>
          <w:t>.</w:t>
        </w:r>
        <w:proofErr w:type="spellStart"/>
        <w:r w:rsidRPr="00C038D3">
          <w:rPr>
            <w:rStyle w:val="ae"/>
            <w:lang w:val="en-US"/>
          </w:rPr>
          <w:t>ru</w:t>
        </w:r>
        <w:proofErr w:type="spellEnd"/>
      </w:hyperlink>
      <w:r w:rsidRPr="00C038D3">
        <w:t>.</w:t>
      </w:r>
      <w:r>
        <w:t xml:space="preserve"> У</w:t>
      </w:r>
      <w:r w:rsidRPr="00AA0F1A">
        <w:t>полномоченное</w:t>
      </w:r>
      <w:r>
        <w:t xml:space="preserve"> лицо </w:t>
      </w:r>
      <w:r w:rsidRPr="00AA0F1A">
        <w:t>осуществля</w:t>
      </w:r>
      <w:r>
        <w:t>е</w:t>
      </w:r>
      <w:r w:rsidRPr="00AA0F1A">
        <w:t xml:space="preserve">т прием </w:t>
      </w:r>
      <w:r>
        <w:t>заявления и документов, поданных заявителем в электронном виде, и направляет</w:t>
      </w:r>
      <w:r w:rsidR="00704AD0">
        <w:t xml:space="preserve"> </w:t>
      </w:r>
      <w:r w:rsidR="00F052C5">
        <w:t xml:space="preserve">их специалистам </w:t>
      </w:r>
      <w:r w:rsidR="005A31A7">
        <w:t>отдела</w:t>
      </w:r>
      <w:r>
        <w:t xml:space="preserve"> для регистрации и выполнения дальнейших административных процедур, указанных в подпункте 3.3 регламента</w:t>
      </w:r>
      <w:r w:rsidRPr="00AA0F1A">
        <w:t>.</w:t>
      </w:r>
      <w:r w:rsidR="00704AD0">
        <w:t xml:space="preserve"> </w:t>
      </w:r>
      <w:r w:rsidRPr="002B7E4B">
        <w:t>Доступ заявителей к информационным системам свободный, неограниченный, круглосуточный.</w:t>
      </w:r>
    </w:p>
    <w:p w:rsidR="008C73FB" w:rsidRDefault="008C73FB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1C1AA8" w:rsidRDefault="001C1AA8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1C1AA8" w:rsidRDefault="001C1AA8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1C1AA8" w:rsidRDefault="001C1AA8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1C1AA8" w:rsidRDefault="001C1AA8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</w:p>
    <w:p w:rsidR="0008286E" w:rsidRDefault="0008286E" w:rsidP="0008286E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  <w:r w:rsidRPr="00110ADB">
        <w:rPr>
          <w:b/>
        </w:rPr>
        <w:lastRenderedPageBreak/>
        <w:t xml:space="preserve">3.2. </w:t>
      </w:r>
      <w:r>
        <w:rPr>
          <w:b/>
        </w:rPr>
        <w:t>Перечень административных процедур</w:t>
      </w:r>
    </w:p>
    <w:p w:rsidR="0008286E" w:rsidRDefault="0008286E" w:rsidP="0008286E">
      <w:pPr>
        <w:shd w:val="clear" w:color="auto" w:fill="FFFFFF"/>
        <w:ind w:firstLine="709"/>
        <w:jc w:val="both"/>
      </w:pPr>
      <w:r w:rsidRPr="00142E66">
        <w:t>3</w:t>
      </w:r>
      <w:r>
        <w:t xml:space="preserve">.2.1. </w:t>
      </w:r>
      <w:r w:rsidRPr="00110ADB">
        <w:rPr>
          <w:bCs/>
        </w:rPr>
        <w:t xml:space="preserve">Предоставление муниципальной услуги осуществляется в течение 30 </w:t>
      </w:r>
      <w:r w:rsidR="00A93EDB">
        <w:rPr>
          <w:bCs/>
        </w:rPr>
        <w:t xml:space="preserve">календарных </w:t>
      </w:r>
      <w:r w:rsidRPr="00110ADB">
        <w:rPr>
          <w:bCs/>
        </w:rPr>
        <w:t xml:space="preserve">дней со дня </w:t>
      </w:r>
      <w:r>
        <w:rPr>
          <w:bCs/>
        </w:rPr>
        <w:t xml:space="preserve">регистрации письменного </w:t>
      </w:r>
      <w:r w:rsidRPr="00110ADB">
        <w:rPr>
          <w:bCs/>
        </w:rPr>
        <w:t xml:space="preserve">обращения заявителя с заявлением и представлением полного </w:t>
      </w:r>
      <w:r>
        <w:rPr>
          <w:bCs/>
        </w:rPr>
        <w:t>пакета</w:t>
      </w:r>
      <w:r w:rsidRPr="00110ADB">
        <w:rPr>
          <w:bCs/>
        </w:rPr>
        <w:t xml:space="preserve"> документов, в</w:t>
      </w:r>
      <w:r w:rsidRPr="00110ADB">
        <w:t xml:space="preserve"> том числе включает в себя следующие административные процедуры: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прием и регистрация заявления о предоставлении муниципальной услуги с приложенным пакетом документов;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направление межведомственных запросов;</w:t>
      </w:r>
    </w:p>
    <w:p w:rsidR="006A09DB" w:rsidRDefault="0008286E" w:rsidP="0008286E">
      <w:pPr>
        <w:tabs>
          <w:tab w:val="left" w:pos="900"/>
        </w:tabs>
        <w:ind w:firstLine="709"/>
        <w:jc w:val="both"/>
      </w:pPr>
      <w:r>
        <w:t>- проверка сведений, предоставленных заявителем</w:t>
      </w:r>
      <w:r w:rsidR="006A09DB">
        <w:t>;</w:t>
      </w:r>
    </w:p>
    <w:p w:rsidR="0008286E" w:rsidRDefault="0008286E" w:rsidP="0008286E">
      <w:pPr>
        <w:tabs>
          <w:tab w:val="left" w:pos="900"/>
        </w:tabs>
        <w:ind w:firstLine="709"/>
        <w:jc w:val="both"/>
      </w:pPr>
      <w:r>
        <w:t>- направление заявителю уведомления о принятом решении.</w:t>
      </w:r>
    </w:p>
    <w:p w:rsidR="0008286E" w:rsidRPr="002D2388" w:rsidRDefault="0008286E" w:rsidP="0008286E">
      <w:pPr>
        <w:tabs>
          <w:tab w:val="left" w:pos="540"/>
        </w:tabs>
        <w:ind w:firstLine="709"/>
        <w:jc w:val="both"/>
      </w:pPr>
      <w:r>
        <w:t>3.3.2. Блок-схема последовательности административных процедур по предоставлению муниципальной</w:t>
      </w:r>
      <w:r w:rsidR="00715054">
        <w:t xml:space="preserve"> услуги приведена в приложении </w:t>
      </w:r>
      <w:r w:rsidR="00081F55">
        <w:t>4</w:t>
      </w:r>
      <w:r>
        <w:t xml:space="preserve"> к регламенту.</w:t>
      </w:r>
    </w:p>
    <w:p w:rsidR="0008286E" w:rsidRDefault="0008286E" w:rsidP="006A509A">
      <w:pPr>
        <w:ind w:left="720"/>
        <w:rPr>
          <w:b/>
        </w:rPr>
      </w:pPr>
    </w:p>
    <w:p w:rsidR="007E59E9" w:rsidRPr="00F82077" w:rsidRDefault="0008286E" w:rsidP="001561F2">
      <w:pPr>
        <w:numPr>
          <w:ilvl w:val="1"/>
          <w:numId w:val="4"/>
        </w:numPr>
        <w:tabs>
          <w:tab w:val="clear" w:pos="360"/>
          <w:tab w:val="num" w:pos="0"/>
        </w:tabs>
        <w:jc w:val="center"/>
        <w:rPr>
          <w:b/>
        </w:rPr>
      </w:pPr>
      <w:r>
        <w:rPr>
          <w:b/>
        </w:rPr>
        <w:t>3.3</w:t>
      </w:r>
      <w:r w:rsidR="00251978" w:rsidRPr="00F82077">
        <w:rPr>
          <w:b/>
        </w:rPr>
        <w:t>. Описание</w:t>
      </w:r>
      <w:r w:rsidR="007E59E9" w:rsidRPr="00F82077">
        <w:rPr>
          <w:b/>
        </w:rPr>
        <w:t xml:space="preserve"> административн</w:t>
      </w:r>
      <w:r w:rsidR="00251978" w:rsidRPr="00F82077">
        <w:rPr>
          <w:b/>
        </w:rPr>
        <w:t>ых</w:t>
      </w:r>
      <w:r w:rsidR="007E59E9" w:rsidRPr="00F82077">
        <w:rPr>
          <w:b/>
        </w:rPr>
        <w:t xml:space="preserve"> процедур</w:t>
      </w:r>
    </w:p>
    <w:p w:rsidR="00FD5D95" w:rsidRPr="00F82077" w:rsidRDefault="00090F01" w:rsidP="00090F01">
      <w:pPr>
        <w:shd w:val="clear" w:color="auto" w:fill="FFFFFF"/>
        <w:ind w:right="86" w:firstLine="709"/>
        <w:jc w:val="both"/>
      </w:pPr>
      <w:r w:rsidRPr="00F82077">
        <w:t>3.</w:t>
      </w:r>
      <w:r w:rsidR="0008286E">
        <w:t>3</w:t>
      </w:r>
      <w:r w:rsidRPr="00F82077">
        <w:t xml:space="preserve">.1. </w:t>
      </w:r>
      <w:r w:rsidR="00FD5D95" w:rsidRPr="00F82077">
        <w:t>Прием и регистрация письменных заявлений о предоставлении муниципальной</w:t>
      </w:r>
      <w:r w:rsidR="008B5961" w:rsidRPr="00F82077">
        <w:t xml:space="preserve"> услуги.</w:t>
      </w:r>
    </w:p>
    <w:p w:rsidR="007E59E9" w:rsidRPr="00F82077" w:rsidRDefault="00CE78F5" w:rsidP="00090F01">
      <w:pPr>
        <w:shd w:val="clear" w:color="auto" w:fill="FFFFFF"/>
        <w:ind w:right="86" w:firstLine="709"/>
        <w:jc w:val="both"/>
      </w:pPr>
      <w:r w:rsidRPr="00F82077">
        <w:t>Основанием для начала административной процедуры</w:t>
      </w:r>
      <w:r w:rsidR="00704AD0">
        <w:t xml:space="preserve"> </w:t>
      </w:r>
      <w:r w:rsidR="007723B5" w:rsidRPr="00F82077">
        <w:t xml:space="preserve">является </w:t>
      </w:r>
      <w:r w:rsidR="00A00C08" w:rsidRPr="00F82077">
        <w:t xml:space="preserve">поступление </w:t>
      </w:r>
      <w:r w:rsidR="00F35941" w:rsidRPr="00F82077">
        <w:t>заявления</w:t>
      </w:r>
      <w:r w:rsidR="00704AD0">
        <w:t xml:space="preserve"> </w:t>
      </w:r>
      <w:r w:rsidR="007723B5" w:rsidRPr="00F82077">
        <w:t xml:space="preserve">лица, </w:t>
      </w:r>
      <w:r w:rsidR="0043640F">
        <w:t>указанного в п</w:t>
      </w:r>
      <w:r w:rsidR="0043640F" w:rsidRPr="00B574E0">
        <w:rPr>
          <w:b/>
        </w:rPr>
        <w:t>. 1.2</w:t>
      </w:r>
      <w:r w:rsidR="0043640F">
        <w:t xml:space="preserve"> настоящего р</w:t>
      </w:r>
      <w:r w:rsidR="007723B5" w:rsidRPr="00F82077">
        <w:t xml:space="preserve">егламента. </w:t>
      </w:r>
    </w:p>
    <w:p w:rsidR="00FD5D95" w:rsidRPr="00F82077" w:rsidRDefault="00FD5D95" w:rsidP="00FD5D95">
      <w:pPr>
        <w:ind w:firstLine="709"/>
        <w:jc w:val="both"/>
      </w:pPr>
      <w:r w:rsidRPr="00F82077">
        <w:t>Одновременно с пред</w:t>
      </w:r>
      <w:r w:rsidR="00BE5200">
        <w:t>о</w:t>
      </w:r>
      <w:r w:rsidRPr="00F82077">
        <w:t xml:space="preserve">ставлением заявления и документов гражданин дает письменное согласие на проверку сведений, содержащихся в </w:t>
      </w:r>
      <w:proofErr w:type="gramStart"/>
      <w:r w:rsidRPr="00F82077">
        <w:t>заявлении</w:t>
      </w:r>
      <w:proofErr w:type="gramEnd"/>
      <w:r w:rsidRPr="00F82077">
        <w:t>.</w:t>
      </w:r>
    </w:p>
    <w:p w:rsidR="00A00C08" w:rsidRPr="00F82077" w:rsidRDefault="00A00C08" w:rsidP="00A00C08">
      <w:pPr>
        <w:ind w:firstLine="709"/>
        <w:jc w:val="both"/>
      </w:pPr>
      <w:r w:rsidRPr="00F82077">
        <w:t xml:space="preserve">Прием заявления и документов, необходимых для предоставления муниципальной услуги, в </w:t>
      </w:r>
      <w:proofErr w:type="gramStart"/>
      <w:r w:rsidRPr="00F82077">
        <w:t>случае</w:t>
      </w:r>
      <w:proofErr w:type="gramEnd"/>
      <w:r w:rsidRPr="00F82077">
        <w:t xml:space="preserve"> подачи заявления и документов через </w:t>
      </w:r>
      <w:r w:rsidR="001854D9">
        <w:t xml:space="preserve">Многофункциональный центр </w:t>
      </w:r>
      <w:r w:rsidRPr="00F82077">
        <w:t xml:space="preserve">осуществляется специалистом </w:t>
      </w:r>
      <w:r w:rsidR="001854D9">
        <w:t>Многофункционального центра</w:t>
      </w:r>
      <w:r w:rsidR="00A04C5F">
        <w:t>.</w:t>
      </w:r>
      <w:r w:rsidRPr="00F82077">
        <w:t xml:space="preserve"> </w:t>
      </w:r>
      <w:r w:rsidR="00A04C5F">
        <w:t>В</w:t>
      </w:r>
      <w:r w:rsidRPr="00F82077">
        <w:t xml:space="preserve"> случае подачи заявления и документов </w:t>
      </w:r>
      <w:r w:rsidR="005A31A7">
        <w:t>в</w:t>
      </w:r>
      <w:r w:rsidRPr="00F82077">
        <w:t xml:space="preserve"> Администраци</w:t>
      </w:r>
      <w:r w:rsidR="00A04C5F">
        <w:t>и,</w:t>
      </w:r>
      <w:r w:rsidRPr="00F82077">
        <w:t xml:space="preserve"> </w:t>
      </w:r>
      <w:r w:rsidR="00615752">
        <w:t>уполномоченн</w:t>
      </w:r>
      <w:r w:rsidR="00A04C5F">
        <w:t>ым</w:t>
      </w:r>
      <w:r w:rsidR="00615752">
        <w:t xml:space="preserve"> лицо</w:t>
      </w:r>
      <w:r w:rsidR="00A04C5F">
        <w:t>м Администрации -  в</w:t>
      </w:r>
      <w:r w:rsidR="00615752">
        <w:t xml:space="preserve"> </w:t>
      </w:r>
      <w:r w:rsidRPr="00F82077">
        <w:t>течение 1 дня с момента обращения заявителя.</w:t>
      </w:r>
    </w:p>
    <w:p w:rsidR="00A00C08" w:rsidRPr="00F82077" w:rsidRDefault="00A00C08" w:rsidP="00A00C08">
      <w:pPr>
        <w:ind w:firstLine="709"/>
        <w:jc w:val="both"/>
      </w:pPr>
      <w:r w:rsidRPr="00F82077">
        <w:t xml:space="preserve">Специалист </w:t>
      </w:r>
      <w:r w:rsidR="001854D9">
        <w:t>Многофункционального центра</w:t>
      </w:r>
      <w:r w:rsidR="00704AD0">
        <w:t xml:space="preserve"> </w:t>
      </w:r>
      <w:r w:rsidR="00ED00F4">
        <w:t>или</w:t>
      </w:r>
      <w:r w:rsidR="00704AD0">
        <w:t xml:space="preserve"> </w:t>
      </w:r>
      <w:r w:rsidR="00ED00F4">
        <w:t xml:space="preserve">уполномоченное лицо Администрации </w:t>
      </w:r>
      <w:r w:rsidRPr="00F82077">
        <w:t>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A00C08" w:rsidRPr="00F82077" w:rsidRDefault="00ED00F4" w:rsidP="00A00C08">
      <w:pPr>
        <w:ind w:firstLine="709"/>
        <w:jc w:val="both"/>
      </w:pPr>
      <w:r>
        <w:t>П</w:t>
      </w:r>
      <w:r w:rsidR="00A00C08" w:rsidRPr="00F82077">
        <w:t>роверяет</w:t>
      </w:r>
      <w:r>
        <w:t>ся</w:t>
      </w:r>
      <w:r w:rsidR="00A00C08" w:rsidRPr="00F82077">
        <w:t xml:space="preserve"> правильность заполнения заявления, оценивает</w:t>
      </w:r>
      <w:r>
        <w:t>ся</w:t>
      </w:r>
      <w:r w:rsidR="00A00C08" w:rsidRPr="00F82077">
        <w:t xml:space="preserve"> наличие полного пакета документов в </w:t>
      </w:r>
      <w:proofErr w:type="gramStart"/>
      <w:r w:rsidR="00A00C08" w:rsidRPr="00F82077">
        <w:t>соответствии</w:t>
      </w:r>
      <w:proofErr w:type="gramEnd"/>
      <w:r w:rsidR="00A00C08" w:rsidRPr="00F82077">
        <w:t xml:space="preserve"> с </w:t>
      </w:r>
      <w:r w:rsidR="00A00C08" w:rsidRPr="00C83EE2">
        <w:t>пунктом 2.6.</w:t>
      </w:r>
      <w:r w:rsidR="00A00C08" w:rsidRPr="00F82077">
        <w:t xml:space="preserve"> настоящего регламента, а также удостоверяется в соответствии пред</w:t>
      </w:r>
      <w:r w:rsidR="00BE5200">
        <w:t>о</w:t>
      </w:r>
      <w:r w:rsidR="00A00C08" w:rsidRPr="00F82077">
        <w:t>ставленных документов требованиям законодательства и настоящего регламента</w:t>
      </w:r>
      <w:r>
        <w:t>.</w:t>
      </w:r>
    </w:p>
    <w:p w:rsidR="0047675B" w:rsidRPr="00F82077" w:rsidRDefault="00A00C08" w:rsidP="00A00C08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В случае</w:t>
      </w:r>
      <w:proofErr w:type="gramStart"/>
      <w:r w:rsidR="00D756A6">
        <w:t>,</w:t>
      </w:r>
      <w:proofErr w:type="gramEnd"/>
      <w:r w:rsidRPr="00F82077">
        <w:t xml:space="preserve"> если выявлены недостатки документов, которые возможно устранить на месте, специалист </w:t>
      </w:r>
      <w:r w:rsidR="00046A01">
        <w:t>Многофункционального центра</w:t>
      </w:r>
      <w:r w:rsidR="00ED00F4">
        <w:t xml:space="preserve"> или</w:t>
      </w:r>
      <w:r w:rsidR="00704AD0">
        <w:t xml:space="preserve"> </w:t>
      </w:r>
      <w:r w:rsidR="00ED00F4">
        <w:t>уполномоченное лицо Администрации</w:t>
      </w:r>
      <w:r w:rsidR="00704AD0">
        <w:t xml:space="preserve"> </w:t>
      </w:r>
      <w:r w:rsidRPr="00F82077">
        <w:t>оказывает содействие заявителю в устранении данных недостатков. В случае</w:t>
      </w:r>
      <w:proofErr w:type="gramStart"/>
      <w:r w:rsidR="00D367C7" w:rsidRPr="00F82077">
        <w:t>,</w:t>
      </w:r>
      <w:proofErr w:type="gramEnd"/>
      <w:r w:rsidRPr="00F82077">
        <w:t xml:space="preserve"> если выявленные недостатк</w:t>
      </w:r>
      <w:r w:rsidR="00D367C7" w:rsidRPr="00F82077">
        <w:t>и документов</w:t>
      </w:r>
      <w:r w:rsidRPr="00F82077">
        <w:t xml:space="preserve"> невозможно устранить на месте, </w:t>
      </w:r>
      <w:r w:rsidR="00ED00F4">
        <w:t xml:space="preserve">заявитель </w:t>
      </w:r>
      <w:r w:rsidRPr="00F82077">
        <w:t>информирует</w:t>
      </w:r>
      <w:r w:rsidR="00ED00F4">
        <w:t>ся</w:t>
      </w:r>
      <w:r w:rsidRPr="00F82077">
        <w:t xml:space="preserve"> о предстоящем в связи с этим отказе в предоставлении муниципальной услуги и предлагает пред</w:t>
      </w:r>
      <w:r w:rsidR="00D367C7" w:rsidRPr="00F82077">
        <w:t>о</w:t>
      </w:r>
      <w:r w:rsidRPr="00F82077">
        <w:t xml:space="preserve">ставить недостающие документы и (или) устранить недостатки по оформлению документов в течение 1 дня </w:t>
      </w:r>
      <w:r w:rsidR="00514696" w:rsidRPr="00F82077">
        <w:t>с момента регистрации заявления</w:t>
      </w:r>
      <w:r w:rsidRPr="00F82077">
        <w:t>, либо предлагает заявителю обратиться за предоставлением муниципальной услуги после устранения недостатков. В случае</w:t>
      </w:r>
      <w:proofErr w:type="gramStart"/>
      <w:r w:rsidR="00D367C7" w:rsidRPr="00F82077">
        <w:t>,</w:t>
      </w:r>
      <w:proofErr w:type="gramEnd"/>
      <w:r w:rsidRPr="00F82077">
        <w:t xml:space="preserve"> если заявитель, несмотря на предстоящий отказ в предоставлении муниципальной услуги по основаниям, указанным в настоящем абзаце, настаивает на приеме поданных им документов, специалист </w:t>
      </w:r>
      <w:r w:rsidR="00046A01">
        <w:t>Многофункционального центра</w:t>
      </w:r>
      <w:r w:rsidR="00704AD0">
        <w:t xml:space="preserve"> </w:t>
      </w:r>
      <w:r w:rsidR="00ED00F4">
        <w:t>или</w:t>
      </w:r>
      <w:r w:rsidR="00704AD0">
        <w:t xml:space="preserve"> </w:t>
      </w:r>
      <w:r w:rsidR="00ED00F4">
        <w:t>уполномоченное лицо Администрации</w:t>
      </w:r>
      <w:r w:rsidR="00046A01">
        <w:t xml:space="preserve">, </w:t>
      </w:r>
      <w:r w:rsidRPr="00F82077">
        <w:t>осуществляет прием и регистрацию поданных заявителем документов</w:t>
      </w:r>
      <w:r w:rsidR="00514696" w:rsidRPr="00F82077">
        <w:t>.</w:t>
      </w:r>
    </w:p>
    <w:p w:rsidR="00A00C08" w:rsidRPr="00F82077" w:rsidRDefault="00A00C08" w:rsidP="00A00C08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В случае</w:t>
      </w:r>
      <w:proofErr w:type="gramStart"/>
      <w:r w:rsidR="009B70AF">
        <w:t>,</w:t>
      </w:r>
      <w:proofErr w:type="gramEnd"/>
      <w:r w:rsidRPr="00F82077">
        <w:t xml:space="preserve"> если заявитель не устраняет в указанные в настоящем абзаце сроки</w:t>
      </w:r>
      <w:r w:rsidR="00B52C49" w:rsidRPr="00F82077">
        <w:t>,</w:t>
      </w:r>
      <w:r w:rsidRPr="00F82077">
        <w:t xml:space="preserve"> выявленные недостатки, специалист </w:t>
      </w:r>
      <w:r w:rsidR="00046A01">
        <w:t>Многофункционального центра</w:t>
      </w:r>
      <w:r w:rsidR="00ED00F4">
        <w:t xml:space="preserve"> или</w:t>
      </w:r>
      <w:r w:rsidR="00704AD0">
        <w:t xml:space="preserve"> </w:t>
      </w:r>
      <w:r w:rsidR="00ED00F4">
        <w:t>уполномоченное лицо Администрации</w:t>
      </w:r>
      <w:r w:rsidR="00704AD0">
        <w:t xml:space="preserve"> </w:t>
      </w:r>
      <w:r w:rsidRPr="00F82077">
        <w:t>в течение 3 дней с момента регистрации заявления направляет в адрес заявителя отказ в предоставлении муниципальной услуги.</w:t>
      </w:r>
    </w:p>
    <w:p w:rsidR="00F84B68" w:rsidRPr="00F82077" w:rsidRDefault="00A00C0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 xml:space="preserve">В случае подачи заявления и документов </w:t>
      </w:r>
      <w:r w:rsidR="00241BEB" w:rsidRPr="00F82077">
        <w:t>через</w:t>
      </w:r>
      <w:r w:rsidR="00704AD0">
        <w:t xml:space="preserve"> </w:t>
      </w:r>
      <w:r w:rsidR="00046A01">
        <w:t xml:space="preserve">Многофункциональный центр </w:t>
      </w:r>
      <w:r w:rsidRPr="00F82077">
        <w:t>заявителю выдается расписка в получении заявления</w:t>
      </w:r>
      <w:r w:rsidR="00F84B68" w:rsidRPr="00F82077">
        <w:t>, в</w:t>
      </w:r>
      <w:r w:rsidR="00704AD0">
        <w:t xml:space="preserve"> </w:t>
      </w:r>
      <w:r w:rsidR="00F84B68" w:rsidRPr="00F82077">
        <w:t>которо</w:t>
      </w:r>
      <w:r w:rsidR="009B70AF">
        <w:t>м</w:t>
      </w:r>
      <w:r w:rsidR="00F84B68" w:rsidRPr="00F82077">
        <w:t xml:space="preserve"> указывается перечень принятых документов, входящий номер заявления и дата его поступления.</w:t>
      </w:r>
    </w:p>
    <w:p w:rsidR="00F84B68" w:rsidRPr="00F82077" w:rsidRDefault="00A00C0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t>В случае поступления заявления и документов, необходимых для предоставления муниципальной услуги</w:t>
      </w:r>
      <w:r w:rsidR="00D367C7" w:rsidRPr="00F82077">
        <w:t>,</w:t>
      </w:r>
      <w:r w:rsidRPr="00F82077">
        <w:t xml:space="preserve"> по почте или посредством </w:t>
      </w:r>
      <w:r w:rsidR="00D51F88">
        <w:t xml:space="preserve">сети - </w:t>
      </w:r>
      <w:r w:rsidR="00F84B68" w:rsidRPr="00F82077">
        <w:t>И</w:t>
      </w:r>
      <w:r w:rsidRPr="00F82077">
        <w:t>нтернет срок регистрации документов составляет 1 рабочий день с момента поступления указанных документов. При этом заявитель может получить информацию о регистрационном номере заявления по телефону</w:t>
      </w:r>
      <w:r w:rsidR="00F84B68" w:rsidRPr="00F82077">
        <w:t xml:space="preserve">. </w:t>
      </w:r>
    </w:p>
    <w:p w:rsidR="00F84B68" w:rsidRPr="00F82077" w:rsidRDefault="00F84B68" w:rsidP="001B6440">
      <w:pPr>
        <w:autoSpaceDE w:val="0"/>
        <w:autoSpaceDN w:val="0"/>
        <w:adjustRightInd w:val="0"/>
        <w:ind w:firstLine="539"/>
        <w:jc w:val="both"/>
        <w:outlineLvl w:val="2"/>
      </w:pPr>
      <w:r w:rsidRPr="00F82077">
        <w:lastRenderedPageBreak/>
        <w:t>Результатом административной процедуры является регистрация поступившего заявления в базе данных элек</w:t>
      </w:r>
      <w:r w:rsidR="003E3A8E" w:rsidRPr="00F82077">
        <w:t xml:space="preserve">тронного документооборота и </w:t>
      </w:r>
      <w:r w:rsidRPr="00F82077">
        <w:t>выдача заявителю расписки о приеме поданных заявителем документов</w:t>
      </w:r>
      <w:r w:rsidR="00D367C7" w:rsidRPr="00F82077">
        <w:t xml:space="preserve">. </w:t>
      </w:r>
    </w:p>
    <w:p w:rsidR="00BA6098" w:rsidRPr="00F82077" w:rsidRDefault="0068736A" w:rsidP="001B6440">
      <w:pPr>
        <w:shd w:val="clear" w:color="auto" w:fill="FFFFFF"/>
        <w:ind w:firstLine="539"/>
        <w:jc w:val="both"/>
      </w:pPr>
      <w:r w:rsidRPr="00F82077">
        <w:t>3.</w:t>
      </w:r>
      <w:r w:rsidR="0008286E">
        <w:t>3</w:t>
      </w:r>
      <w:r w:rsidR="000537BB" w:rsidRPr="00F82077">
        <w:t>.2</w:t>
      </w:r>
      <w:r w:rsidRPr="00F82077">
        <w:t xml:space="preserve">. </w:t>
      </w:r>
      <w:r w:rsidR="002E0AA7" w:rsidRPr="00F82077">
        <w:t>Рассмотрение заявлений и документов о предоставлении муниципальной услуги.</w:t>
      </w:r>
    </w:p>
    <w:p w:rsidR="005E53FC" w:rsidRPr="00F82077" w:rsidRDefault="005E53FC" w:rsidP="001B6440">
      <w:pPr>
        <w:shd w:val="clear" w:color="auto" w:fill="FFFFFF"/>
        <w:ind w:firstLine="539"/>
        <w:jc w:val="both"/>
      </w:pPr>
      <w:r w:rsidRPr="00F82077">
        <w:t xml:space="preserve">Основанием для начала административной процедуры </w:t>
      </w:r>
      <w:r w:rsidR="00E510A8" w:rsidRPr="00F82077">
        <w:t xml:space="preserve">является </w:t>
      </w:r>
      <w:r w:rsidR="00977044" w:rsidRPr="00F82077">
        <w:t>по</w:t>
      </w:r>
      <w:r w:rsidR="00BA6098" w:rsidRPr="00F82077">
        <w:t xml:space="preserve">ступление </w:t>
      </w:r>
      <w:r w:rsidR="00E510A8" w:rsidRPr="00F82077">
        <w:t>заяв</w:t>
      </w:r>
      <w:r w:rsidR="00977044" w:rsidRPr="00F82077">
        <w:t xml:space="preserve">ления и </w:t>
      </w:r>
      <w:r w:rsidR="00AD60B4" w:rsidRPr="00F82077">
        <w:t xml:space="preserve">пакета </w:t>
      </w:r>
      <w:r w:rsidR="00977044" w:rsidRPr="00F82077">
        <w:t>документов</w:t>
      </w:r>
      <w:r w:rsidR="00BA6098" w:rsidRPr="00F82077">
        <w:t xml:space="preserve"> в </w:t>
      </w:r>
      <w:r w:rsidR="00493E1F">
        <w:t>отдел</w:t>
      </w:r>
      <w:r w:rsidR="00BA6098" w:rsidRPr="00F82077">
        <w:t>.</w:t>
      </w:r>
    </w:p>
    <w:p w:rsidR="00763244" w:rsidRPr="00F82077" w:rsidRDefault="00763244" w:rsidP="001B6440">
      <w:pPr>
        <w:shd w:val="clear" w:color="auto" w:fill="FFFFFF"/>
        <w:ind w:firstLine="539"/>
        <w:jc w:val="both"/>
      </w:pPr>
      <w:r w:rsidRPr="00F82077">
        <w:t xml:space="preserve">Специалист </w:t>
      </w:r>
      <w:r w:rsidR="00493E1F">
        <w:t>отдела</w:t>
      </w:r>
      <w:r w:rsidRPr="00F82077">
        <w:t xml:space="preserve"> проверяет пред</w:t>
      </w:r>
      <w:r w:rsidR="003C118D" w:rsidRPr="00F82077">
        <w:t>о</w:t>
      </w:r>
      <w:r w:rsidRPr="00F82077">
        <w:t>ставленные документы с целью установления права заявителя на получение муниципальной услуги</w:t>
      </w:r>
      <w:r w:rsidR="00493E1F">
        <w:t>.</w:t>
      </w:r>
    </w:p>
    <w:p w:rsidR="00BA6098" w:rsidRPr="0005578E" w:rsidRDefault="00763244" w:rsidP="00977044">
      <w:pPr>
        <w:shd w:val="clear" w:color="auto" w:fill="FFFFFF"/>
        <w:ind w:right="29" w:firstLine="708"/>
        <w:jc w:val="both"/>
      </w:pPr>
      <w:r w:rsidRPr="00F82077">
        <w:t>По результатам проверки и рассмотрения, представленных заявлени</w:t>
      </w:r>
      <w:r w:rsidR="009B70AF">
        <w:t>й</w:t>
      </w:r>
      <w:r w:rsidRPr="00F82077">
        <w:t xml:space="preserve"> и документов </w:t>
      </w:r>
      <w:r w:rsidR="00BA6098" w:rsidRPr="00F82077">
        <w:t xml:space="preserve">специалист </w:t>
      </w:r>
      <w:r w:rsidR="009B70AF">
        <w:t>Администрации</w:t>
      </w:r>
      <w:r w:rsidR="00BA6098" w:rsidRPr="00F82077">
        <w:t xml:space="preserve">, </w:t>
      </w:r>
      <w:r w:rsidRPr="00F82077">
        <w:t>при условии их соответствия предъявляемым требованиям</w:t>
      </w:r>
      <w:r w:rsidR="00BA6098" w:rsidRPr="00F82077">
        <w:t xml:space="preserve"> и полной комплектности</w:t>
      </w:r>
      <w:r w:rsidR="00493E1F">
        <w:t xml:space="preserve"> уведомляет</w:t>
      </w:r>
      <w:proofErr w:type="gramStart"/>
      <w:r w:rsidR="00493E1F">
        <w:t xml:space="preserve"> :</w:t>
      </w:r>
      <w:proofErr w:type="gramEnd"/>
    </w:p>
    <w:p w:rsidR="00977044" w:rsidRPr="003574D9" w:rsidRDefault="00BA6098" w:rsidP="00977044">
      <w:pPr>
        <w:shd w:val="clear" w:color="auto" w:fill="FFFFFF"/>
        <w:ind w:right="29" w:firstLine="708"/>
        <w:jc w:val="both"/>
        <w:rPr>
          <w:bCs/>
        </w:rPr>
      </w:pPr>
      <w:r w:rsidRPr="003574D9">
        <w:t>-</w:t>
      </w:r>
      <w:r w:rsidR="00977044" w:rsidRPr="003574D9">
        <w:t xml:space="preserve">о </w:t>
      </w:r>
      <w:r w:rsidR="00AF36B5" w:rsidRPr="003574D9">
        <w:rPr>
          <w:bCs/>
        </w:rPr>
        <w:t>включении</w:t>
      </w:r>
      <w:r w:rsidR="00977044" w:rsidRPr="003574D9">
        <w:rPr>
          <w:bCs/>
        </w:rPr>
        <w:t xml:space="preserve"> в список граждан, изъявивших желание улучшить жилищные условия с использованием социальных выплат в рамках </w:t>
      </w:r>
      <w:r w:rsidR="002A042B">
        <w:rPr>
          <w:bCs/>
        </w:rPr>
        <w:t xml:space="preserve">государственной </w:t>
      </w:r>
      <w:r w:rsidR="00D05EF5">
        <w:rPr>
          <w:bCs/>
        </w:rPr>
        <w:t xml:space="preserve">программы «Комплексное </w:t>
      </w:r>
      <w:r w:rsidR="00977044" w:rsidRPr="003574D9">
        <w:rPr>
          <w:bCs/>
        </w:rPr>
        <w:t xml:space="preserve"> развитие сельских территорий</w:t>
      </w:r>
      <w:r w:rsidR="00D05EF5">
        <w:rPr>
          <w:bCs/>
        </w:rPr>
        <w:t xml:space="preserve">»; </w:t>
      </w:r>
    </w:p>
    <w:p w:rsidR="00BA6098" w:rsidRPr="003574D9" w:rsidRDefault="00BA6098" w:rsidP="00BA6098">
      <w:pPr>
        <w:shd w:val="clear" w:color="auto" w:fill="FFFFFF"/>
        <w:ind w:right="29" w:firstLine="708"/>
        <w:jc w:val="both"/>
        <w:rPr>
          <w:bCs/>
        </w:rPr>
      </w:pPr>
      <w:r w:rsidRPr="003574D9">
        <w:rPr>
          <w:bCs/>
        </w:rPr>
        <w:t xml:space="preserve">- об отказе во включении в список граждан, изъявивших желание улучшить жилищные условия с использованием социальных выплат в </w:t>
      </w:r>
      <w:r w:rsidR="002A042B">
        <w:rPr>
          <w:bCs/>
        </w:rPr>
        <w:t xml:space="preserve">рамках государственной </w:t>
      </w:r>
      <w:r w:rsidRPr="003574D9">
        <w:rPr>
          <w:bCs/>
        </w:rPr>
        <w:t xml:space="preserve">программы </w:t>
      </w:r>
      <w:r w:rsidR="00D05EF5">
        <w:rPr>
          <w:bCs/>
        </w:rPr>
        <w:t xml:space="preserve">«Комплексное </w:t>
      </w:r>
      <w:r w:rsidR="00D05EF5" w:rsidRPr="003574D9">
        <w:rPr>
          <w:bCs/>
        </w:rPr>
        <w:t xml:space="preserve"> развитие сельских территорий</w:t>
      </w:r>
      <w:r w:rsidR="00D05EF5">
        <w:rPr>
          <w:bCs/>
        </w:rPr>
        <w:t>».</w:t>
      </w:r>
    </w:p>
    <w:p w:rsidR="00763244" w:rsidRPr="00F82077" w:rsidRDefault="00763244" w:rsidP="00493E1F">
      <w:pPr>
        <w:shd w:val="clear" w:color="auto" w:fill="FFFFFF"/>
        <w:ind w:right="86"/>
        <w:jc w:val="both"/>
      </w:pPr>
    </w:p>
    <w:p w:rsidR="00046A01" w:rsidRDefault="00046A01" w:rsidP="008E7B7B">
      <w:pPr>
        <w:jc w:val="center"/>
        <w:rPr>
          <w:b/>
        </w:rPr>
      </w:pPr>
    </w:p>
    <w:p w:rsidR="002A504E" w:rsidRPr="00F82077" w:rsidRDefault="008E7B7B" w:rsidP="008E7B7B">
      <w:pPr>
        <w:jc w:val="center"/>
        <w:rPr>
          <w:b/>
        </w:rPr>
      </w:pPr>
      <w:r w:rsidRPr="00F82077">
        <w:rPr>
          <w:b/>
        </w:rPr>
        <w:t>3.</w:t>
      </w:r>
      <w:r w:rsidR="00D36CAA">
        <w:rPr>
          <w:b/>
        </w:rPr>
        <w:t>4</w:t>
      </w:r>
      <w:r w:rsidRPr="00F82077">
        <w:rPr>
          <w:b/>
        </w:rPr>
        <w:t xml:space="preserve">. </w:t>
      </w:r>
      <w:r w:rsidR="002A504E" w:rsidRPr="00F82077">
        <w:rPr>
          <w:b/>
        </w:rPr>
        <w:t>Способ фиксации результата выполнения административно</w:t>
      </w:r>
      <w:r w:rsidR="00E7010C" w:rsidRPr="00F82077">
        <w:rPr>
          <w:b/>
        </w:rPr>
        <w:t>й</w:t>
      </w:r>
      <w:r w:rsidR="00704AD0">
        <w:rPr>
          <w:b/>
        </w:rPr>
        <w:t xml:space="preserve"> </w:t>
      </w:r>
      <w:r w:rsidR="00E7010C" w:rsidRPr="00F82077">
        <w:rPr>
          <w:b/>
        </w:rPr>
        <w:t>процедуры</w:t>
      </w:r>
      <w:r w:rsidR="002A504E" w:rsidRPr="00F82077">
        <w:rPr>
          <w:b/>
        </w:rPr>
        <w:t>,</w:t>
      </w:r>
      <w:r w:rsidRPr="00F82077">
        <w:rPr>
          <w:b/>
        </w:rPr>
        <w:br/>
      </w:r>
      <w:r w:rsidR="002A504E" w:rsidRPr="00F82077">
        <w:rPr>
          <w:b/>
        </w:rPr>
        <w:t>в</w:t>
      </w:r>
      <w:r w:rsidRPr="00F82077">
        <w:rPr>
          <w:b/>
        </w:rPr>
        <w:t xml:space="preserve"> том числе в электронной форме</w:t>
      </w:r>
    </w:p>
    <w:p w:rsidR="004069B9" w:rsidRPr="00F82077" w:rsidRDefault="00090F01" w:rsidP="004069B9">
      <w:pPr>
        <w:autoSpaceDE w:val="0"/>
        <w:autoSpaceDN w:val="0"/>
        <w:adjustRightInd w:val="0"/>
        <w:ind w:firstLine="540"/>
        <w:jc w:val="both"/>
      </w:pPr>
      <w:r w:rsidRPr="00F82077">
        <w:t>3.</w:t>
      </w:r>
      <w:r w:rsidR="00D36CAA">
        <w:t>4</w:t>
      </w:r>
      <w:r w:rsidRPr="00F82077">
        <w:t xml:space="preserve">.1. </w:t>
      </w:r>
      <w:r w:rsidR="002A504E" w:rsidRPr="00F82077">
        <w:t>Граждане</w:t>
      </w:r>
      <w:r w:rsidR="00704AD0">
        <w:t xml:space="preserve"> </w:t>
      </w:r>
      <w:r w:rsidR="00E03D48" w:rsidRPr="00F82077">
        <w:t>включаются в список граждан</w:t>
      </w:r>
      <w:r w:rsidR="002A504E" w:rsidRPr="00F82077">
        <w:t xml:space="preserve">, </w:t>
      </w:r>
      <w:r w:rsidR="007F73FB" w:rsidRPr="00F82077">
        <w:t xml:space="preserve">изъявивших </w:t>
      </w:r>
      <w:r w:rsidR="00AD7DFC" w:rsidRPr="00F82077">
        <w:t xml:space="preserve">желание </w:t>
      </w:r>
      <w:r w:rsidR="007F73FB" w:rsidRPr="00F82077">
        <w:t xml:space="preserve">улучшить жилищные условия с использованием социальных выплат в </w:t>
      </w:r>
      <w:proofErr w:type="gramStart"/>
      <w:r w:rsidR="007F73FB" w:rsidRPr="00F82077">
        <w:t>рамках</w:t>
      </w:r>
      <w:proofErr w:type="gramEnd"/>
      <w:r w:rsidR="007F73FB" w:rsidRPr="00F82077">
        <w:t xml:space="preserve"> </w:t>
      </w:r>
      <w:r w:rsidR="003A6F04">
        <w:t xml:space="preserve">государственной </w:t>
      </w:r>
      <w:r w:rsidR="007F73FB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 </w:t>
      </w:r>
      <w:r w:rsidR="002A504E" w:rsidRPr="00F82077">
        <w:t xml:space="preserve">(приложение </w:t>
      </w:r>
      <w:r w:rsidR="00635CDF">
        <w:t>3</w:t>
      </w:r>
      <w:r w:rsidR="002A504E" w:rsidRPr="00F82077">
        <w:t xml:space="preserve">). </w:t>
      </w:r>
      <w:r w:rsidR="004069B9" w:rsidRPr="00F82077">
        <w:t>Реестр формируется и ведется на</w:t>
      </w:r>
      <w:r w:rsidR="004E4B72">
        <w:t xml:space="preserve"> бумажных и </w:t>
      </w:r>
      <w:r w:rsidR="004069B9" w:rsidRPr="00F82077">
        <w:t xml:space="preserve"> электронных носителях.</w:t>
      </w:r>
    </w:p>
    <w:p w:rsidR="002A504E" w:rsidRPr="00F82077" w:rsidRDefault="00090F01" w:rsidP="002A504E">
      <w:pPr>
        <w:ind w:firstLine="720"/>
        <w:jc w:val="both"/>
      </w:pPr>
      <w:r w:rsidRPr="00F82077">
        <w:t>3.</w:t>
      </w:r>
      <w:r w:rsidR="00D36CAA">
        <w:t>4</w:t>
      </w:r>
      <w:r w:rsidRPr="00F82077">
        <w:t xml:space="preserve">.2. </w:t>
      </w:r>
      <w:r w:rsidR="002A504E" w:rsidRPr="00F82077">
        <w:t>Граждане</w:t>
      </w:r>
      <w:r w:rsidR="00704AD0">
        <w:t xml:space="preserve"> </w:t>
      </w:r>
      <w:r w:rsidR="002A504E" w:rsidRPr="00F82077">
        <w:t xml:space="preserve">могут исключаться из </w:t>
      </w:r>
      <w:r w:rsidR="00E03D48" w:rsidRPr="00F82077">
        <w:t>списка граждан</w:t>
      </w:r>
      <w:r w:rsidR="002A504E" w:rsidRPr="00F82077">
        <w:t>,</w:t>
      </w:r>
      <w:r w:rsidR="007F73FB" w:rsidRPr="00F82077">
        <w:t xml:space="preserve"> изъявивших </w:t>
      </w:r>
      <w:r w:rsidR="00AD7DFC" w:rsidRPr="00F82077">
        <w:t xml:space="preserve">желание </w:t>
      </w:r>
      <w:r w:rsidR="007F73FB" w:rsidRPr="00F82077">
        <w:t xml:space="preserve">улучшить жилищные условия с использованием социальных выплат в </w:t>
      </w:r>
      <w:proofErr w:type="gramStart"/>
      <w:r w:rsidR="007F73FB" w:rsidRPr="00F82077">
        <w:t>рамках</w:t>
      </w:r>
      <w:proofErr w:type="gramEnd"/>
      <w:r w:rsidR="007F73FB" w:rsidRPr="00F82077">
        <w:t xml:space="preserve"> </w:t>
      </w:r>
      <w:r w:rsidR="003A6F04">
        <w:t xml:space="preserve">государственной </w:t>
      </w:r>
      <w:r w:rsidR="007F73FB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», </w:t>
      </w:r>
      <w:r w:rsidR="002A504E" w:rsidRPr="00F82077">
        <w:t>в случае:</w:t>
      </w:r>
    </w:p>
    <w:p w:rsidR="00AD7DFC" w:rsidRPr="00F82077" w:rsidRDefault="002A504E" w:rsidP="002A504E">
      <w:pPr>
        <w:ind w:firstLine="720"/>
        <w:jc w:val="both"/>
      </w:pPr>
      <w:r w:rsidRPr="00F82077">
        <w:t>– подачи гражданином личного заявления о</w:t>
      </w:r>
      <w:r w:rsidR="00E03D48" w:rsidRPr="00F82077">
        <w:t>б</w:t>
      </w:r>
      <w:r w:rsidR="00704AD0">
        <w:t xml:space="preserve"> </w:t>
      </w:r>
      <w:r w:rsidR="00E03D48" w:rsidRPr="00F82077">
        <w:t>исключении из списка граждан</w:t>
      </w:r>
      <w:r w:rsidR="00AD7DFC" w:rsidRPr="00F82077">
        <w:t xml:space="preserve">, изъявивших </w:t>
      </w:r>
      <w:r w:rsidR="001B57E4" w:rsidRPr="00F82077">
        <w:t xml:space="preserve">желание </w:t>
      </w:r>
      <w:r w:rsidR="00AD7DFC" w:rsidRPr="00F82077">
        <w:t xml:space="preserve">улучшить жилищные условия с использованием социальных </w:t>
      </w:r>
      <w:r w:rsidR="003A6F04">
        <w:t xml:space="preserve">выплат в рамках государственной </w:t>
      </w:r>
      <w:r w:rsidR="00AD7DFC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 xml:space="preserve">»; </w:t>
      </w:r>
    </w:p>
    <w:p w:rsidR="002A504E" w:rsidRPr="00F82077" w:rsidRDefault="002A504E" w:rsidP="002A504E">
      <w:pPr>
        <w:ind w:firstLine="720"/>
        <w:jc w:val="both"/>
      </w:pPr>
      <w:proofErr w:type="gramStart"/>
      <w:r w:rsidRPr="00F82077">
        <w:t>– утраты оснований, дающих право состоять</w:t>
      </w:r>
      <w:r w:rsidR="00E03D48" w:rsidRPr="00F82077">
        <w:t xml:space="preserve"> в</w:t>
      </w:r>
      <w:r w:rsidR="00704AD0">
        <w:t xml:space="preserve"> </w:t>
      </w:r>
      <w:r w:rsidR="00E03D48" w:rsidRPr="00F82077">
        <w:t>списке</w:t>
      </w:r>
      <w:r w:rsidR="001B57E4" w:rsidRPr="00F82077">
        <w:t xml:space="preserve"> граждан</w:t>
      </w:r>
      <w:r w:rsidR="00AD7DFC" w:rsidRPr="00F82077">
        <w:t xml:space="preserve">, изъявивших </w:t>
      </w:r>
      <w:r w:rsidR="001B57E4" w:rsidRPr="00F82077">
        <w:t xml:space="preserve">желание </w:t>
      </w:r>
      <w:r w:rsidR="00AD7DFC" w:rsidRPr="00F82077">
        <w:t>улучшить жилищные условия с использованием социальных выпл</w:t>
      </w:r>
      <w:r w:rsidR="003A6F04">
        <w:t xml:space="preserve">ат в рамках государственной </w:t>
      </w:r>
      <w:r w:rsidR="00AD7DFC" w:rsidRPr="00F82077">
        <w:t xml:space="preserve">программы </w:t>
      </w:r>
      <w:r w:rsidR="00155FC8">
        <w:rPr>
          <w:bCs/>
        </w:rPr>
        <w:t xml:space="preserve">«Комплексное </w:t>
      </w:r>
      <w:r w:rsidR="00155FC8" w:rsidRPr="003574D9">
        <w:rPr>
          <w:bCs/>
        </w:rPr>
        <w:t xml:space="preserve"> развитие сельских территорий</w:t>
      </w:r>
      <w:r w:rsidR="00155FC8">
        <w:rPr>
          <w:bCs/>
        </w:rPr>
        <w:t>».</w:t>
      </w:r>
      <w:proofErr w:type="gramEnd"/>
    </w:p>
    <w:p w:rsidR="00155918" w:rsidRPr="00F82077" w:rsidRDefault="00155918" w:rsidP="00ED4D8D">
      <w:pPr>
        <w:jc w:val="center"/>
        <w:rPr>
          <w:b/>
        </w:rPr>
      </w:pPr>
    </w:p>
    <w:p w:rsidR="00C841C6" w:rsidRDefault="00C841C6" w:rsidP="00ED4D8D">
      <w:pPr>
        <w:jc w:val="center"/>
        <w:rPr>
          <w:b/>
        </w:rPr>
      </w:pPr>
    </w:p>
    <w:p w:rsidR="00C841C6" w:rsidRDefault="00C841C6" w:rsidP="00ED4D8D">
      <w:pPr>
        <w:jc w:val="center"/>
        <w:rPr>
          <w:b/>
        </w:rPr>
      </w:pPr>
    </w:p>
    <w:p w:rsidR="00C841C6" w:rsidRDefault="00C841C6" w:rsidP="00ED4D8D">
      <w:pPr>
        <w:jc w:val="center"/>
        <w:rPr>
          <w:b/>
        </w:rPr>
      </w:pPr>
    </w:p>
    <w:p w:rsidR="00F563FA" w:rsidRPr="00F82077" w:rsidRDefault="00F563FA" w:rsidP="00ED4D8D">
      <w:pPr>
        <w:jc w:val="center"/>
        <w:rPr>
          <w:b/>
        </w:rPr>
      </w:pPr>
      <w:r w:rsidRPr="00F82077">
        <w:rPr>
          <w:b/>
        </w:rPr>
        <w:t>4. Ф</w:t>
      </w:r>
      <w:r w:rsidR="00FC6BA4" w:rsidRPr="00F82077">
        <w:rPr>
          <w:b/>
        </w:rPr>
        <w:t xml:space="preserve">ормы </w:t>
      </w:r>
      <w:proofErr w:type="gramStart"/>
      <w:r w:rsidR="00FC6BA4" w:rsidRPr="00F82077">
        <w:rPr>
          <w:b/>
        </w:rPr>
        <w:t>контроля за</w:t>
      </w:r>
      <w:proofErr w:type="gramEnd"/>
      <w:r w:rsidR="00FC6BA4" w:rsidRPr="00F82077">
        <w:rPr>
          <w:b/>
        </w:rPr>
        <w:t xml:space="preserve"> исполнением административного регламента</w:t>
      </w:r>
    </w:p>
    <w:p w:rsidR="00F563FA" w:rsidRPr="00F82077" w:rsidRDefault="00F563FA" w:rsidP="00F563FA">
      <w:pPr>
        <w:jc w:val="center"/>
        <w:rPr>
          <w:b/>
        </w:rPr>
      </w:pPr>
    </w:p>
    <w:p w:rsidR="00F563FA" w:rsidRPr="00F82077" w:rsidRDefault="00F563FA" w:rsidP="00F563FA">
      <w:pPr>
        <w:numPr>
          <w:ilvl w:val="1"/>
          <w:numId w:val="9"/>
        </w:numPr>
        <w:tabs>
          <w:tab w:val="clear" w:pos="1080"/>
        </w:tabs>
        <w:ind w:left="0" w:firstLine="0"/>
        <w:jc w:val="center"/>
        <w:rPr>
          <w:b/>
        </w:rPr>
      </w:pPr>
      <w:r w:rsidRPr="00F82077">
        <w:rPr>
          <w:b/>
        </w:rPr>
        <w:t xml:space="preserve">Порядок осуществления текущего </w:t>
      </w:r>
      <w:proofErr w:type="gramStart"/>
      <w:r w:rsidRPr="00F82077">
        <w:rPr>
          <w:b/>
        </w:rPr>
        <w:t>контроля за</w:t>
      </w:r>
      <w:proofErr w:type="gramEnd"/>
      <w:r w:rsidRPr="00F82077">
        <w:rPr>
          <w:b/>
        </w:rPr>
        <w:t xml:space="preserve"> исполнением должностными лицами положений административного регламента </w:t>
      </w:r>
      <w:r w:rsidR="00355410" w:rsidRPr="00F82077">
        <w:rPr>
          <w:b/>
        </w:rPr>
        <w:br/>
      </w:r>
      <w:r w:rsidRPr="00F82077">
        <w:rPr>
          <w:b/>
        </w:rPr>
        <w:t>и иных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 xml:space="preserve">Текущий </w:t>
      </w:r>
      <w:proofErr w:type="gramStart"/>
      <w:r w:rsidRPr="00F82077">
        <w:t>контроль за</w:t>
      </w:r>
      <w:proofErr w:type="gramEnd"/>
      <w:r w:rsidRPr="00F82077"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проводится в отношении:</w:t>
      </w: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>– сроков приема и выдачи документов</w:t>
      </w:r>
      <w:r w:rsidR="00FC6BA4" w:rsidRPr="00F82077">
        <w:t xml:space="preserve">, соблюдения </w:t>
      </w:r>
      <w:r w:rsidRPr="00F82077">
        <w:t xml:space="preserve">последовательности действий, определенных административными процедурами по предоставлению муниципальной услуги директором </w:t>
      </w:r>
      <w:r w:rsidR="00046A01">
        <w:t>Многофункционального центра</w:t>
      </w:r>
      <w:r w:rsidR="00704AD0">
        <w:t xml:space="preserve"> </w:t>
      </w:r>
      <w:r w:rsidRPr="00F82077">
        <w:t>путем проведения соответствующих проверок с периодичностью, определяемой директором;</w:t>
      </w:r>
    </w:p>
    <w:p w:rsidR="00124A93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lastRenderedPageBreak/>
        <w:t xml:space="preserve">– соблюдения последовательности действий, определенных административными процедурами по предоставлению муниципальной услуги, исполнителем муниципальной услуги, </w:t>
      </w:r>
      <w:r w:rsidR="00BE7333">
        <w:t>Заместителем главы Администрации муниципального образования «</w:t>
      </w:r>
      <w:proofErr w:type="spellStart"/>
      <w:r w:rsidR="00BE7333">
        <w:t>Кезский</w:t>
      </w:r>
      <w:proofErr w:type="spellEnd"/>
      <w:r w:rsidR="00BE7333">
        <w:t xml:space="preserve"> район» по развитию сельских территорий </w:t>
      </w:r>
      <w:r w:rsidRPr="00F82077">
        <w:t>при осуществлении проверки переданных ему проект</w:t>
      </w:r>
      <w:r w:rsidR="009A00D1" w:rsidRPr="00F82077">
        <w:t>ов уведомлени</w:t>
      </w:r>
      <w:r w:rsidR="00BE7333">
        <w:t>и</w:t>
      </w:r>
      <w:r w:rsidR="00C7700C" w:rsidRPr="00F82077">
        <w:t>;</w:t>
      </w:r>
    </w:p>
    <w:p w:rsidR="00124A93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  <w:r w:rsidRPr="00F82077">
        <w:t xml:space="preserve">– законности и обоснованности решений </w:t>
      </w:r>
      <w:r w:rsidR="00CF6392" w:rsidRPr="00F82077">
        <w:t>о</w:t>
      </w:r>
      <w:r w:rsidRPr="00F82077">
        <w:t xml:space="preserve"> предоставлении</w:t>
      </w:r>
      <w:r w:rsidR="00CF6392" w:rsidRPr="00F82077">
        <w:t xml:space="preserve"> (об отказе в предоставлении)</w:t>
      </w:r>
      <w:r w:rsidRPr="00F82077">
        <w:t xml:space="preserve"> муниципальной услуги, принятых исполнителем муниципальной услуги, </w:t>
      </w:r>
      <w:r w:rsidR="00BE7333">
        <w:t>Заместителем главы Администрации муниципального образования «</w:t>
      </w:r>
      <w:proofErr w:type="spellStart"/>
      <w:r w:rsidR="00BE7333">
        <w:t>Кезский</w:t>
      </w:r>
      <w:proofErr w:type="spellEnd"/>
      <w:r w:rsidR="00BE7333">
        <w:t xml:space="preserve"> район» по развитию сельских территорий</w:t>
      </w:r>
      <w:r w:rsidR="00C7700C" w:rsidRPr="00F82077">
        <w:t>;</w:t>
      </w:r>
    </w:p>
    <w:p w:rsidR="00046A01" w:rsidRDefault="00046A01" w:rsidP="00355410">
      <w:pPr>
        <w:autoSpaceDE w:val="0"/>
        <w:autoSpaceDN w:val="0"/>
        <w:adjustRightInd w:val="0"/>
        <w:ind w:firstLine="720"/>
        <w:jc w:val="both"/>
        <w:outlineLvl w:val="2"/>
      </w:pPr>
    </w:p>
    <w:p w:rsidR="00355410" w:rsidRPr="00F82077" w:rsidRDefault="00355410" w:rsidP="00355410">
      <w:pPr>
        <w:autoSpaceDE w:val="0"/>
        <w:autoSpaceDN w:val="0"/>
        <w:adjustRightInd w:val="0"/>
        <w:ind w:firstLine="720"/>
        <w:jc w:val="both"/>
        <w:outlineLvl w:val="2"/>
      </w:pPr>
    </w:p>
    <w:p w:rsidR="00C04AB4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5. Досудебное (внесудебное)</w:t>
      </w:r>
      <w:r w:rsidRPr="007A71B6">
        <w:rPr>
          <w:b/>
        </w:rPr>
        <w:t xml:space="preserve"> обжаловани</w:t>
      </w:r>
      <w:r>
        <w:rPr>
          <w:b/>
        </w:rPr>
        <w:t>е</w:t>
      </w:r>
      <w:r w:rsidR="00704AD0">
        <w:rPr>
          <w:b/>
        </w:rPr>
        <w:t xml:space="preserve"> </w:t>
      </w:r>
      <w:r>
        <w:rPr>
          <w:b/>
        </w:rPr>
        <w:t xml:space="preserve">заявителем </w:t>
      </w:r>
      <w:r w:rsidRPr="007A71B6">
        <w:rPr>
          <w:b/>
        </w:rPr>
        <w:t>решений и действий (бездействия) Администрации муниципального образования «</w:t>
      </w:r>
      <w:proofErr w:type="spellStart"/>
      <w:r w:rsidR="00BE7333">
        <w:rPr>
          <w:b/>
        </w:rPr>
        <w:t>Кезский</w:t>
      </w:r>
      <w:proofErr w:type="spellEnd"/>
      <w:r w:rsidR="00BE7333">
        <w:rPr>
          <w:b/>
        </w:rPr>
        <w:t xml:space="preserve"> </w:t>
      </w:r>
      <w:r w:rsidRPr="007A71B6">
        <w:rPr>
          <w:b/>
        </w:rPr>
        <w:t>район», многофункционального центра,</w:t>
      </w:r>
      <w:r>
        <w:rPr>
          <w:b/>
        </w:rPr>
        <w:t xml:space="preserve"> организаций, предусмотренных частью 1.1 статьи 16 Федерального закона от 27.07.2010 № 210–ФЗ «Об организации предоставления государственных и муниципальных услуг»,</w:t>
      </w:r>
      <w:r w:rsidRPr="007A71B6">
        <w:rPr>
          <w:b/>
        </w:rPr>
        <w:t xml:space="preserve"> а также их должностных лиц, муниципальных служащих, работников</w:t>
      </w:r>
      <w:r w:rsidR="009F1863">
        <w:rPr>
          <w:b/>
        </w:rPr>
        <w:t>.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C83EE2" w:rsidRDefault="00C83EE2" w:rsidP="00C04AB4">
      <w:pPr>
        <w:widowControl w:val="0"/>
        <w:jc w:val="center"/>
        <w:rPr>
          <w:b/>
          <w:color w:val="000000"/>
        </w:rPr>
      </w:pPr>
    </w:p>
    <w:p w:rsidR="00C04AB4" w:rsidRDefault="00C04AB4" w:rsidP="00C04AB4">
      <w:pPr>
        <w:widowControl w:val="0"/>
        <w:jc w:val="center"/>
        <w:rPr>
          <w:b/>
        </w:rPr>
      </w:pPr>
      <w:r w:rsidRPr="007A71B6">
        <w:rPr>
          <w:b/>
          <w:color w:val="000000"/>
        </w:rPr>
        <w:t xml:space="preserve">5.1. </w:t>
      </w:r>
      <w:proofErr w:type="gramStart"/>
      <w:r w:rsidRPr="007A71B6">
        <w:rPr>
          <w:b/>
        </w:rPr>
        <w:t>Информация для заявителя о его праве подать жалобу на решение и (или) действие (бездействие) Администрации муниципального образования «</w:t>
      </w:r>
      <w:proofErr w:type="spellStart"/>
      <w:r w:rsidR="00BE7333">
        <w:rPr>
          <w:b/>
        </w:rPr>
        <w:t>Кезский</w:t>
      </w:r>
      <w:proofErr w:type="spellEnd"/>
      <w:r w:rsidR="00BE7333">
        <w:rPr>
          <w:b/>
        </w:rPr>
        <w:t xml:space="preserve"> </w:t>
      </w:r>
      <w:r w:rsidRPr="007A71B6">
        <w:rPr>
          <w:b/>
        </w:rPr>
        <w:t>район», многофункционального центра</w:t>
      </w:r>
      <w:r>
        <w:rPr>
          <w:b/>
        </w:rPr>
        <w:t xml:space="preserve">, организаций, предусмотренных </w:t>
      </w:r>
      <w:r w:rsidR="00D51A61">
        <w:rPr>
          <w:b/>
        </w:rPr>
        <w:br/>
      </w:r>
      <w:r>
        <w:rPr>
          <w:b/>
        </w:rPr>
        <w:t>частью 1.1 статьи 16 Федерального закона от 27.07.2010 № 210–ФЗ «Об организации предоставления государственных и муниципальных услуг»,</w:t>
      </w:r>
      <w:r w:rsidRPr="007A71B6">
        <w:rPr>
          <w:b/>
        </w:rPr>
        <w:t xml:space="preserve"> а также их должностных лиц, муниципальных служащих, работников</w:t>
      </w:r>
      <w:r>
        <w:rPr>
          <w:b/>
        </w:rPr>
        <w:t xml:space="preserve"> при предоставлении муниципальной услуги</w:t>
      </w:r>
      <w:proofErr w:type="gramEnd"/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Заявитель имеет право на досудебное (внесудебное) обжалование действий (бездействия)</w:t>
      </w:r>
      <w:r>
        <w:t>, принятых (осуществляемых)</w:t>
      </w:r>
      <w:r w:rsidRPr="007A71B6">
        <w:t xml:space="preserve"> в ходе предоставления муниципальной услуги.</w:t>
      </w:r>
    </w:p>
    <w:p w:rsidR="001C1AA8" w:rsidRDefault="001C1AA8" w:rsidP="00055EEA">
      <w:pPr>
        <w:widowControl w:val="0"/>
        <w:jc w:val="center"/>
        <w:rPr>
          <w:b/>
          <w:bCs/>
        </w:rPr>
      </w:pPr>
    </w:p>
    <w:p w:rsidR="00055EEA" w:rsidRPr="00BE3A23" w:rsidRDefault="00055EEA" w:rsidP="00055EEA">
      <w:pPr>
        <w:widowControl w:val="0"/>
        <w:jc w:val="center"/>
        <w:rPr>
          <w:b/>
          <w:color w:val="000000"/>
        </w:rPr>
      </w:pPr>
      <w:r w:rsidRPr="00BE3A23">
        <w:rPr>
          <w:b/>
          <w:bCs/>
        </w:rPr>
        <w:t xml:space="preserve">5.2. </w:t>
      </w:r>
      <w:r w:rsidRPr="00BE3A23">
        <w:rPr>
          <w:b/>
          <w:color w:val="000000"/>
        </w:rPr>
        <w:t xml:space="preserve">Предмет </w:t>
      </w:r>
      <w:r>
        <w:rPr>
          <w:b/>
          <w:color w:val="000000"/>
        </w:rPr>
        <w:t>жалобы</w:t>
      </w:r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r w:rsidRPr="009A0733">
        <w:t>В досудебном (внесудебном) порядке заявитель может обратиться с жалобой, в том числе в следующих случаях:</w:t>
      </w:r>
    </w:p>
    <w:p w:rsidR="00055EEA" w:rsidRPr="009A0733" w:rsidRDefault="00AF4F04" w:rsidP="00055EEA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</w:t>
      </w:r>
      <w:r w:rsidR="00055EEA" w:rsidRPr="009A0733">
        <w:t>нарушение срока регистрации запроса заявителя о предоставлении муниципальной услуги;</w:t>
      </w:r>
    </w:p>
    <w:p w:rsidR="00055EEA" w:rsidRDefault="00AF4F04" w:rsidP="00055EEA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- </w:t>
      </w:r>
      <w:r w:rsidR="00055EEA" w:rsidRPr="009A0733">
        <w:t>нарушение срока предоставления муниципальной услуги;</w:t>
      </w:r>
    </w:p>
    <w:p w:rsidR="00055EEA" w:rsidRPr="00670B92" w:rsidRDefault="00055EEA" w:rsidP="00055EEA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670B92">
        <w:t>требование у заявителя документов,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</w:t>
      </w:r>
      <w:r>
        <w:t>;</w:t>
      </w:r>
    </w:p>
    <w:p w:rsidR="00055EEA" w:rsidRPr="00497CFF" w:rsidRDefault="00055EEA" w:rsidP="00055EEA">
      <w:pPr>
        <w:pStyle w:val="1"/>
        <w:shd w:val="clear" w:color="auto" w:fill="FFFFFF"/>
        <w:spacing w:line="242" w:lineRule="atLeast"/>
        <w:ind w:firstLine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- </w:t>
      </w:r>
      <w:r w:rsidRPr="00670B92">
        <w:rPr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670B92">
          <w:rPr>
            <w:sz w:val="24"/>
            <w:szCs w:val="24"/>
          </w:rPr>
          <w:t>пунктом 4 части 1 статьи 7</w:t>
        </w:r>
      </w:hyperlink>
      <w:r w:rsidRPr="00670B92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(в указанном случае досудебное (внесудебное</w:t>
      </w:r>
      <w:proofErr w:type="gramEnd"/>
      <w:r w:rsidRPr="00670B92">
        <w:rPr>
          <w:sz w:val="24"/>
          <w:szCs w:val="24"/>
        </w:rPr>
        <w:t xml:space="preserve">) </w:t>
      </w:r>
      <w:proofErr w:type="gramStart"/>
      <w:r w:rsidRPr="00670B92">
        <w:rPr>
          <w:sz w:val="24"/>
          <w:szCs w:val="24"/>
        </w:rPr>
        <w:t xml:space="preserve">обжалование заявителем решений и действий (бездействия) многофункционального центра, работника </w:t>
      </w:r>
      <w:r w:rsidRPr="00497CFF">
        <w:rPr>
          <w:sz w:val="24"/>
          <w:szCs w:val="24"/>
        </w:rPr>
        <w:t>многофункционального центра возможно в случае</w:t>
      </w:r>
      <w:r>
        <w:rPr>
          <w:sz w:val="24"/>
          <w:szCs w:val="24"/>
        </w:rPr>
        <w:t>,</w:t>
      </w:r>
      <w:r w:rsidRPr="00497CFF">
        <w:rPr>
          <w:sz w:val="24"/>
          <w:szCs w:val="24"/>
        </w:rPr>
        <w:t xml:space="preserve">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 w:history="1">
        <w:r w:rsidRPr="00497CFF">
          <w:rPr>
            <w:sz w:val="24"/>
            <w:szCs w:val="24"/>
          </w:rPr>
          <w:t>частью 1.3 статьи 16</w:t>
        </w:r>
      </w:hyperlink>
      <w:r w:rsidRPr="00497CFF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r>
        <w:rPr>
          <w:sz w:val="24"/>
          <w:szCs w:val="24"/>
        </w:rPr>
        <w:t>;</w:t>
      </w:r>
      <w:proofErr w:type="gramEnd"/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proofErr w:type="gramStart"/>
      <w:r w:rsidRPr="00110ADB">
        <w:t>–</w:t>
      </w:r>
      <w:r w:rsidRPr="009A0733"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  <w:proofErr w:type="gramEnd"/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proofErr w:type="gramStart"/>
      <w:r w:rsidRPr="00110ADB">
        <w:t>–</w:t>
      </w:r>
      <w:r w:rsidRPr="009A0733"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</w:t>
      </w:r>
      <w:r w:rsidRPr="009A0733">
        <w:lastRenderedPageBreak/>
        <w:t>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proofErr w:type="gramStart"/>
      <w:r w:rsidRPr="00110ADB">
        <w:t>–</w:t>
      </w:r>
      <w:r w:rsidRPr="009A0733"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55EEA" w:rsidRPr="009A0733" w:rsidRDefault="00055EEA" w:rsidP="00055EEA">
      <w:pPr>
        <w:autoSpaceDE w:val="0"/>
        <w:autoSpaceDN w:val="0"/>
        <w:adjustRightInd w:val="0"/>
        <w:ind w:firstLine="540"/>
        <w:jc w:val="both"/>
        <w:outlineLvl w:val="2"/>
      </w:pPr>
      <w:proofErr w:type="gramStart"/>
      <w:r w:rsidRPr="00110ADB">
        <w:t>–</w:t>
      </w:r>
      <w:r w:rsidRPr="009A0733"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55EEA" w:rsidRDefault="00055EEA" w:rsidP="00C04AB4">
      <w:pPr>
        <w:widowControl w:val="0"/>
        <w:jc w:val="center"/>
        <w:rPr>
          <w:b/>
          <w:bCs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5.3</w:t>
      </w:r>
      <w:r>
        <w:rPr>
          <w:b/>
        </w:rPr>
        <w:t>. Органы</w:t>
      </w:r>
      <w:r w:rsidRPr="007A71B6">
        <w:rPr>
          <w:b/>
        </w:rPr>
        <w:t xml:space="preserve"> и уполномоченные</w:t>
      </w:r>
      <w:r w:rsidR="00AF4F04">
        <w:rPr>
          <w:b/>
        </w:rPr>
        <w:t xml:space="preserve"> лица для </w:t>
      </w:r>
      <w:r w:rsidRPr="007A71B6">
        <w:rPr>
          <w:b/>
        </w:rPr>
        <w:t xml:space="preserve"> рассмотрение жалобы</w:t>
      </w:r>
      <w:proofErr w:type="gramStart"/>
      <w:r w:rsidRPr="007A71B6">
        <w:rPr>
          <w:b/>
        </w:rPr>
        <w:t xml:space="preserve"> </w:t>
      </w:r>
      <w:r w:rsidR="00AF4F04">
        <w:rPr>
          <w:b/>
        </w:rPr>
        <w:t>.</w:t>
      </w:r>
      <w:proofErr w:type="gramEnd"/>
    </w:p>
    <w:p w:rsidR="00C04AB4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Орган</w:t>
      </w:r>
      <w:r w:rsidR="00B0598E">
        <w:t>ами</w:t>
      </w:r>
      <w:r w:rsidRPr="007A71B6">
        <w:t>, уполномоченным  рассм</w:t>
      </w:r>
      <w:r w:rsidR="00AF4F04">
        <w:t xml:space="preserve">атривать </w:t>
      </w:r>
      <w:r w:rsidRPr="007A71B6">
        <w:t xml:space="preserve"> жалобы, явля</w:t>
      </w:r>
      <w:r w:rsidR="00B0598E">
        <w:t>ю</w:t>
      </w:r>
      <w:r w:rsidRPr="007A71B6">
        <w:t>тся</w:t>
      </w:r>
      <w:r>
        <w:t>:</w:t>
      </w:r>
    </w:p>
    <w:p w:rsidR="00C04AB4" w:rsidRDefault="00C04AB4" w:rsidP="00C04AB4">
      <w:pPr>
        <w:autoSpaceDE w:val="0"/>
        <w:autoSpaceDN w:val="0"/>
        <w:adjustRightInd w:val="0"/>
        <w:ind w:firstLine="709"/>
        <w:jc w:val="both"/>
      </w:pPr>
      <w:r>
        <w:t>- Администрация;</w:t>
      </w:r>
    </w:p>
    <w:p w:rsidR="00B0598E" w:rsidRDefault="00B0598E" w:rsidP="00B0598E">
      <w:pPr>
        <w:widowControl w:val="0"/>
        <w:ind w:firstLine="709"/>
        <w:jc w:val="both"/>
      </w:pPr>
      <w:r>
        <w:t>- организации, предусмотренные частью 1.1 статьи 16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B0598E" w:rsidRPr="007A71B6" w:rsidRDefault="00B0598E" w:rsidP="00C04AB4">
      <w:pPr>
        <w:autoSpaceDE w:val="0"/>
        <w:autoSpaceDN w:val="0"/>
        <w:adjustRightInd w:val="0"/>
        <w:ind w:firstLine="709"/>
        <w:jc w:val="both"/>
      </w:pPr>
    </w:p>
    <w:p w:rsidR="00C04AB4" w:rsidRPr="007A71B6" w:rsidRDefault="00C04AB4" w:rsidP="00C04AB4">
      <w:pPr>
        <w:widowControl w:val="0"/>
        <w:ind w:firstLine="709"/>
        <w:jc w:val="both"/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>5.4. Порядок подачи и рассмотрения жалобы</w:t>
      </w:r>
    </w:p>
    <w:p w:rsidR="00C04AB4" w:rsidRPr="00485497" w:rsidRDefault="00C04AB4" w:rsidP="00C04AB4">
      <w:pPr>
        <w:autoSpaceDE w:val="0"/>
        <w:autoSpaceDN w:val="0"/>
        <w:adjustRightInd w:val="0"/>
        <w:ind w:firstLine="709"/>
        <w:jc w:val="both"/>
      </w:pPr>
      <w:r w:rsidRPr="00485497">
        <w:t xml:space="preserve">5.4.1. </w:t>
      </w:r>
      <w:proofErr w:type="gramStart"/>
      <w:r w:rsidRPr="00485497">
        <w:t xml:space="preserve">Жалоба подается в письменной форме на бумажном носителе, в электронной форме в орган, предоставляющий муниципальную услугу, </w:t>
      </w:r>
      <w:r>
        <w:t>Многофункциональный центр,</w:t>
      </w:r>
      <w:r w:rsidRPr="00485497">
        <w:t xml:space="preserve"> либо в соответствующий орган местного самоуправления публично-правового образования, являющийся учредителем </w:t>
      </w:r>
      <w:r>
        <w:t>Многофункционального центра</w:t>
      </w:r>
      <w:r w:rsidRPr="00485497">
        <w:t xml:space="preserve"> (далее - учредитель </w:t>
      </w:r>
      <w:r>
        <w:t>Многофункционального центра</w:t>
      </w:r>
      <w:r w:rsidRPr="00485497">
        <w:t xml:space="preserve">), а также в организации, предусмотренные </w:t>
      </w:r>
      <w:hyperlink r:id="rId14" w:history="1">
        <w:r w:rsidRPr="00485497">
          <w:t>частью 1.1 статьи 16</w:t>
        </w:r>
      </w:hyperlink>
      <w:r w:rsidRPr="00485497">
        <w:t xml:space="preserve"> Федерального закона от 27.07.2010 № 210-ФЗ «Об организации государственных и муниципальных услуг».</w:t>
      </w:r>
      <w:proofErr w:type="gramEnd"/>
      <w:r w:rsidRPr="00485497">
        <w:t xml:space="preserve"> </w:t>
      </w:r>
      <w:proofErr w:type="gramStart"/>
      <w:r w:rsidRPr="00485497">
        <w:t>Жалобы на решения и действия (бездействие) руководителя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</w:t>
      </w:r>
      <w:proofErr w:type="gramEnd"/>
      <w:r w:rsidRPr="00485497">
        <w:t xml:space="preserve"> Жалобы на решения и действия (бездействие) работника </w:t>
      </w:r>
      <w:r>
        <w:t xml:space="preserve">Многофункционального центра </w:t>
      </w:r>
      <w:r w:rsidRPr="00485497">
        <w:t xml:space="preserve">подаются руководителю </w:t>
      </w:r>
      <w:r>
        <w:t>Многофункционального центра</w:t>
      </w:r>
      <w:r w:rsidRPr="00485497">
        <w:t xml:space="preserve">. Жалобы на решения и действия (бездействие) </w:t>
      </w:r>
      <w:r>
        <w:t xml:space="preserve">Многофункционального центра </w:t>
      </w:r>
      <w:r w:rsidRPr="00485497">
        <w:t xml:space="preserve">подаются учредителю </w:t>
      </w:r>
      <w:r>
        <w:t xml:space="preserve">Многофункционального центра </w:t>
      </w:r>
      <w:r w:rsidRPr="00485497">
        <w:t xml:space="preserve">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5" w:history="1">
        <w:r w:rsidRPr="00485497">
          <w:t>частью 1.1 статьи 16</w:t>
        </w:r>
      </w:hyperlink>
      <w:r w:rsidRPr="00485497">
        <w:t xml:space="preserve"> Федерального закона от 27.07.2010 № 210-ФЗ «Об организации государственных и муниципальных услуг», подаются руководителям этих организаций.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proofErr w:type="gramStart"/>
      <w:r w:rsidRPr="00485497">
        <w:rPr>
          <w:shd w:val="clear" w:color="auto" w:fill="FFFFFF" w:themeFill="background1"/>
        </w:rPr>
        <w:t>Жалоба на</w:t>
      </w:r>
      <w:r w:rsidRPr="005B50F8">
        <w:rPr>
          <w:shd w:val="clear" w:color="auto" w:fill="FFFFFF" w:themeFill="background1"/>
        </w:rPr>
        <w:t xml:space="preserve"> решения и действия (бездействие) органа, предоставляющего муниципальную услугу, должностного лица и (или) работника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</w:t>
      </w:r>
      <w:r w:rsidR="00704AD0">
        <w:rPr>
          <w:shd w:val="clear" w:color="auto" w:fill="FFFFFF" w:themeFill="background1"/>
        </w:rPr>
        <w:t xml:space="preserve"> </w:t>
      </w:r>
      <w:r>
        <w:t>Многофункциональный центр</w:t>
      </w:r>
      <w:r w:rsidRPr="005B50F8">
        <w:rPr>
          <w:shd w:val="clear" w:color="auto" w:fill="FFFFFF" w:themeFill="background1"/>
        </w:rPr>
        <w:t xml:space="preserve">, с использованием информационно-телекоммуникационной сети «Интернет», официального сайта органа, предоставляющего муниципальную услугу, единый портал </w:t>
      </w:r>
      <w:r w:rsidRPr="005B50F8">
        <w:rPr>
          <w:bCs/>
          <w:shd w:val="clear" w:color="auto" w:fill="FFFFFF" w:themeFill="background1"/>
        </w:rPr>
        <w:t>государственных</w:t>
      </w:r>
      <w:r w:rsidR="00704AD0">
        <w:rPr>
          <w:bCs/>
          <w:shd w:val="clear" w:color="auto" w:fill="FFFFFF" w:themeFill="background1"/>
        </w:rPr>
        <w:t xml:space="preserve"> </w:t>
      </w:r>
      <w:r w:rsidRPr="005B50F8">
        <w:rPr>
          <w:shd w:val="clear" w:color="auto" w:fill="FFFFFF" w:themeFill="background1"/>
        </w:rPr>
        <w:t>и</w:t>
      </w:r>
      <w:r w:rsidR="00704AD0">
        <w:rPr>
          <w:shd w:val="clear" w:color="auto" w:fill="FFFFFF" w:themeFill="background1"/>
        </w:rPr>
        <w:t xml:space="preserve"> </w:t>
      </w:r>
      <w:r w:rsidRPr="005B50F8">
        <w:rPr>
          <w:bCs/>
          <w:shd w:val="clear" w:color="auto" w:fill="FFFFFF" w:themeFill="background1"/>
        </w:rPr>
        <w:t>муниципальных</w:t>
      </w:r>
      <w:r w:rsidR="00704AD0">
        <w:rPr>
          <w:bCs/>
          <w:shd w:val="clear" w:color="auto" w:fill="FFFFFF" w:themeFill="background1"/>
        </w:rPr>
        <w:t xml:space="preserve"> </w:t>
      </w:r>
      <w:r w:rsidRPr="005B50F8">
        <w:rPr>
          <w:bCs/>
          <w:shd w:val="clear" w:color="auto" w:fill="FFFFFF" w:themeFill="background1"/>
        </w:rPr>
        <w:t>услуг</w:t>
      </w:r>
      <w:r w:rsidRPr="005B50F8">
        <w:rPr>
          <w:shd w:val="clear" w:color="auto" w:fill="FFFFFF" w:themeFill="background1"/>
        </w:rPr>
        <w:t xml:space="preserve"> (далее - ЕПГУ) либо </w:t>
      </w:r>
      <w:r w:rsidRPr="005B50F8">
        <w:rPr>
          <w:rStyle w:val="w"/>
          <w:color w:val="000000"/>
          <w:shd w:val="clear" w:color="auto" w:fill="FFFFFF" w:themeFill="background1"/>
        </w:rPr>
        <w:t>региональный</w:t>
      </w:r>
      <w:r w:rsidR="00704AD0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портал</w:t>
      </w:r>
      <w:r w:rsidR="00704AD0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государственных</w:t>
      </w:r>
      <w:r w:rsidR="00704AD0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и</w:t>
      </w:r>
      <w:r w:rsidR="00704AD0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муниципальных</w:t>
      </w:r>
      <w:r w:rsidR="00704AD0">
        <w:rPr>
          <w:rStyle w:val="w"/>
          <w:color w:val="000000"/>
          <w:shd w:val="clear" w:color="auto" w:fill="FFFFFF" w:themeFill="background1"/>
        </w:rPr>
        <w:t xml:space="preserve"> </w:t>
      </w:r>
      <w:r w:rsidRPr="005B50F8">
        <w:rPr>
          <w:rStyle w:val="w"/>
          <w:color w:val="000000"/>
          <w:shd w:val="clear" w:color="auto" w:fill="FFFFFF" w:themeFill="background1"/>
        </w:rPr>
        <w:t>услуг</w:t>
      </w:r>
      <w:proofErr w:type="gramEnd"/>
      <w:r w:rsidRPr="005B50F8">
        <w:rPr>
          <w:rStyle w:val="w"/>
          <w:color w:val="000000"/>
          <w:shd w:val="clear" w:color="auto" w:fill="FFFFFF" w:themeFill="background1"/>
        </w:rPr>
        <w:t xml:space="preserve"> (далее – </w:t>
      </w:r>
      <w:r w:rsidRPr="005B50F8">
        <w:rPr>
          <w:shd w:val="clear" w:color="auto" w:fill="FFFFFF" w:themeFill="background1"/>
        </w:rPr>
        <w:t xml:space="preserve">РПГУ), а также может быть </w:t>
      </w:r>
      <w:proofErr w:type="gramStart"/>
      <w:r w:rsidRPr="005B50F8">
        <w:rPr>
          <w:shd w:val="clear" w:color="auto" w:fill="FFFFFF" w:themeFill="background1"/>
        </w:rPr>
        <w:t>принята</w:t>
      </w:r>
      <w:proofErr w:type="gramEnd"/>
      <w:r w:rsidRPr="005B50F8">
        <w:rPr>
          <w:shd w:val="clear" w:color="auto" w:fill="FFFFFF" w:themeFill="background1"/>
        </w:rPr>
        <w:t xml:space="preserve"> при личном приеме заявителя. Жалоба на ре</w:t>
      </w:r>
      <w:r>
        <w:rPr>
          <w:shd w:val="clear" w:color="auto" w:fill="FFFFFF" w:themeFill="background1"/>
        </w:rPr>
        <w:t>шения и действия (бездействие) М</w:t>
      </w:r>
      <w:r w:rsidRPr="005B50F8">
        <w:rPr>
          <w:shd w:val="clear" w:color="auto" w:fill="FFFFFF" w:themeFill="background1"/>
        </w:rPr>
        <w:t>ногофун</w:t>
      </w:r>
      <w:r>
        <w:rPr>
          <w:shd w:val="clear" w:color="auto" w:fill="FFFFFF" w:themeFill="background1"/>
        </w:rPr>
        <w:t>кционального центра, работника М</w:t>
      </w:r>
      <w:r w:rsidRPr="005B50F8">
        <w:rPr>
          <w:shd w:val="clear" w:color="auto" w:fill="FFFFFF" w:themeFill="background1"/>
        </w:rPr>
        <w:t>ногофункционального центра может быть</w:t>
      </w:r>
      <w:r w:rsidRPr="007A71B6">
        <w:t xml:space="preserve"> направлена по почте, с использованием информационно-телекоммуникационной сети «Интернет», официального сайта </w:t>
      </w:r>
      <w:r>
        <w:t>Многофункционального центра</w:t>
      </w:r>
      <w:r w:rsidRPr="007A71B6">
        <w:t xml:space="preserve">, ЕПГУ либо РПГУ, а также может быть принята при личном приеме заявителя. </w:t>
      </w:r>
      <w:proofErr w:type="gramStart"/>
      <w:r w:rsidRPr="007A71B6">
        <w:t xml:space="preserve">Жалоба на решения и действия (бездействие) организаций, предусмотренных </w:t>
      </w:r>
      <w:hyperlink r:id="rId16" w:history="1">
        <w:r w:rsidRPr="007A71B6">
          <w:rPr>
            <w:color w:val="0000FF"/>
          </w:rPr>
          <w:t>частью 1.1 статьи 16</w:t>
        </w:r>
      </w:hyperlink>
      <w:r w:rsidRPr="007A71B6">
        <w:t xml:space="preserve"> Федерального закона от 27.07.2010 № 210-ФЗ «Об организации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</w:t>
      </w:r>
      <w:r>
        <w:t>альных сайтов этих организаций, ЕПГУ</w:t>
      </w:r>
      <w:r w:rsidRPr="007A71B6">
        <w:t xml:space="preserve"> либо </w:t>
      </w:r>
      <w:r>
        <w:t>РПГУ</w:t>
      </w:r>
      <w:r w:rsidRPr="007A71B6">
        <w:t>, а также может быть принята при личном приеме заявителя.</w:t>
      </w:r>
      <w:proofErr w:type="gramEnd"/>
    </w:p>
    <w:p w:rsidR="00C04AB4" w:rsidRDefault="00C04AB4" w:rsidP="00C04AB4">
      <w:pPr>
        <w:autoSpaceDE w:val="0"/>
        <w:autoSpaceDN w:val="0"/>
        <w:adjustRightInd w:val="0"/>
        <w:ind w:firstLine="709"/>
        <w:jc w:val="both"/>
      </w:pPr>
      <w:proofErr w:type="gramStart"/>
      <w:r w:rsidRPr="007A71B6">
        <w:lastRenderedPageBreak/>
        <w:t xml:space="preserve">Жалоба на решения и (или) действия (бездействие) органов, предоставляющих муниципальные услуги, должностных лиц и (или) работников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</w:t>
      </w:r>
      <w:r w:rsidRPr="00485497">
        <w:t>процедур в сферах</w:t>
      </w:r>
      <w:bookmarkStart w:id="0" w:name="_GoBack"/>
      <w:bookmarkEnd w:id="0"/>
      <w:r w:rsidRPr="00485497">
        <w:t xml:space="preserve"> строительства, утвержденные Правительством Российской Федерации в соответствии с </w:t>
      </w:r>
      <w:hyperlink r:id="rId17" w:history="1">
        <w:r w:rsidRPr="00485497">
          <w:t>частью 2 статьи 6</w:t>
        </w:r>
      </w:hyperlink>
      <w:r w:rsidRPr="00485497">
        <w:t xml:space="preserve"> Градостроительного кодекса Российской Федерации</w:t>
      </w:r>
      <w:proofErr w:type="gramEnd"/>
      <w:r w:rsidRPr="00485497">
        <w:t xml:space="preserve">, может быть </w:t>
      </w:r>
      <w:proofErr w:type="gramStart"/>
      <w:r w:rsidRPr="00485497">
        <w:t>подана</w:t>
      </w:r>
      <w:proofErr w:type="gramEnd"/>
      <w:r w:rsidRPr="00485497">
        <w:t xml:space="preserve"> такими лицами в порядке, установленном настоящей статьей, либо в</w:t>
      </w:r>
      <w:r w:rsidRPr="007A71B6">
        <w:t xml:space="preserve"> порядке, установленном антимонопольным законодательством Российской Федерации, в антимонопольный орган.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proofErr w:type="gramStart"/>
      <w:r>
        <w:t>Порядок подачи и рассмотрения жалоб на решения и действия (бездействие) федеральных органов исполнительной власти, государственных корпораций и их должностных лиц, федеральных государственных служащих, должностных лиц государственных внебюджетных фондов российской Федерации, организаций, предусмотренных частью 1.1 статьи 16 Федерального закона от 27.07.2010 № 210-ФЗ «Об организации государственных и муниципальных услуг», и их работников, а также жалоб на решения и действия (бездействие) Многофункционального центра</w:t>
      </w:r>
      <w:proofErr w:type="gramEnd"/>
      <w:r>
        <w:t>, его работников устанавливается Правительством Российской Федерации.</w:t>
      </w:r>
    </w:p>
    <w:p w:rsidR="00C04AB4" w:rsidRPr="007A71B6" w:rsidRDefault="00C04AB4" w:rsidP="00C04AB4">
      <w:pPr>
        <w:ind w:firstLine="709"/>
        <w:jc w:val="both"/>
      </w:pPr>
      <w:r w:rsidRPr="007A71B6">
        <w:t>5.4.2. Жалоба должна содержать:</w:t>
      </w:r>
    </w:p>
    <w:p w:rsidR="00C04AB4" w:rsidRPr="007A71B6" w:rsidRDefault="00C04AB4" w:rsidP="00C04AB4">
      <w:pPr>
        <w:ind w:firstLine="709"/>
        <w:jc w:val="both"/>
      </w:pPr>
      <w:proofErr w:type="gramStart"/>
      <w:r w:rsidRPr="007A71B6">
        <w:t xml:space="preserve">- наименование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служащего, </w:t>
      </w:r>
      <w:r>
        <w:t>Многофункционального центра,</w:t>
      </w:r>
      <w:r w:rsidRPr="007A71B6">
        <w:t xml:space="preserve"> его руководителя и (или) работника решения и действия (бездействие) которых обжалуются;</w:t>
      </w:r>
      <w:proofErr w:type="gramEnd"/>
    </w:p>
    <w:p w:rsidR="00C04AB4" w:rsidRPr="007A71B6" w:rsidRDefault="00C04AB4" w:rsidP="00C04AB4">
      <w:pPr>
        <w:ind w:firstLine="709"/>
        <w:jc w:val="both"/>
      </w:pPr>
      <w:proofErr w:type="gramStart"/>
      <w:r w:rsidRPr="007A71B6"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04AB4" w:rsidRPr="007A71B6" w:rsidRDefault="00C04AB4" w:rsidP="00C04AB4">
      <w:pPr>
        <w:ind w:firstLine="709"/>
        <w:jc w:val="both"/>
      </w:pPr>
      <w:r w:rsidRPr="007A71B6">
        <w:t xml:space="preserve">- сведения об обжалуемых решениях и действиях (бездействии)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служащего, </w:t>
      </w:r>
      <w:r>
        <w:t>Многофункционального центра</w:t>
      </w:r>
      <w:r w:rsidRPr="007A71B6">
        <w:t xml:space="preserve">, работника </w:t>
      </w:r>
      <w:r>
        <w:t>Многофункционального центра</w:t>
      </w:r>
      <w:r w:rsidRPr="007A71B6">
        <w:t>;</w:t>
      </w:r>
    </w:p>
    <w:p w:rsidR="00C04AB4" w:rsidRPr="007A71B6" w:rsidRDefault="00C04AB4" w:rsidP="00C04AB4">
      <w:pPr>
        <w:ind w:firstLine="709"/>
        <w:jc w:val="both"/>
      </w:pPr>
      <w:r w:rsidRPr="007A71B6"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и (или) работника органа, предоставляющего муниципальную услугу, либо муниципального служащего, </w:t>
      </w:r>
      <w:r>
        <w:t>Многофункционального центра, работника Многофункционального центра</w:t>
      </w:r>
      <w:r w:rsidRPr="007A71B6">
        <w:t>.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 xml:space="preserve">Заявитель в своей письменной жалобе также в обязательном порядке указывает адресата: фамилию, имя, отчество (последнее при наличии) </w:t>
      </w:r>
      <w:r w:rsidRPr="007A71B6">
        <w:rPr>
          <w:bCs/>
        </w:rPr>
        <w:t>Главы муниципального образов</w:t>
      </w:r>
      <w:r>
        <w:rPr>
          <w:bCs/>
        </w:rPr>
        <w:t>ания «</w:t>
      </w:r>
      <w:proofErr w:type="spellStart"/>
      <w:r w:rsidR="002306CF">
        <w:rPr>
          <w:bCs/>
        </w:rPr>
        <w:t>Кезский</w:t>
      </w:r>
      <w:proofErr w:type="spellEnd"/>
      <w:r>
        <w:rPr>
          <w:bCs/>
        </w:rPr>
        <w:t xml:space="preserve"> район» либо директора </w:t>
      </w:r>
      <w:r>
        <w:t>Многофункционального центра</w:t>
      </w:r>
      <w:r w:rsidR="00704AD0">
        <w:t xml:space="preserve"> </w:t>
      </w:r>
      <w:r w:rsidRPr="007A71B6">
        <w:t>или его должность, ставит личную подпись и дату.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В случае необходимости в подтверждение своих доводов гражданин прилагает к письменной жалобе документы и материалы либо их копии.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t xml:space="preserve">5.4.3. </w:t>
      </w:r>
      <w:r w:rsidRPr="007A71B6">
        <w:rPr>
          <w:bCs/>
        </w:rPr>
        <w:t xml:space="preserve">В случае подачи жалобы при личном приеме заявитель </w:t>
      </w:r>
      <w:proofErr w:type="gramStart"/>
      <w:r w:rsidRPr="007A71B6">
        <w:rPr>
          <w:bCs/>
        </w:rPr>
        <w:t>пред</w:t>
      </w:r>
      <w:r>
        <w:rPr>
          <w:bCs/>
        </w:rPr>
        <w:t>о</w:t>
      </w:r>
      <w:r w:rsidRPr="007A71B6">
        <w:rPr>
          <w:bCs/>
        </w:rPr>
        <w:t>ставляет документ</w:t>
      </w:r>
      <w:proofErr w:type="gramEnd"/>
      <w:r w:rsidRPr="007A71B6">
        <w:rPr>
          <w:bCs/>
        </w:rPr>
        <w:t>, удостоверяющий его личность в соответствии с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>В случае</w:t>
      </w:r>
      <w:proofErr w:type="gramStart"/>
      <w:r w:rsidRPr="007A71B6">
        <w:rPr>
          <w:bCs/>
        </w:rPr>
        <w:t>,</w:t>
      </w:r>
      <w:proofErr w:type="gramEnd"/>
      <w:r w:rsidRPr="007A71B6">
        <w:rPr>
          <w:bCs/>
        </w:rPr>
        <w:t xml:space="preserve"> если жалоба подается через представителя заявителя, пред</w:t>
      </w:r>
      <w:r>
        <w:rPr>
          <w:bCs/>
        </w:rPr>
        <w:t>о</w:t>
      </w:r>
      <w:r w:rsidRPr="007A71B6">
        <w:rPr>
          <w:bCs/>
        </w:rPr>
        <w:t xml:space="preserve">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7A71B6">
        <w:rPr>
          <w:bCs/>
        </w:rPr>
        <w:t>пред</w:t>
      </w:r>
      <w:r>
        <w:rPr>
          <w:bCs/>
        </w:rPr>
        <w:t>о</w:t>
      </w:r>
      <w:r w:rsidRPr="007A71B6">
        <w:rPr>
          <w:bCs/>
        </w:rPr>
        <w:t>ставлена</w:t>
      </w:r>
      <w:proofErr w:type="gramEnd"/>
      <w:r w:rsidRPr="007A71B6">
        <w:rPr>
          <w:bCs/>
        </w:rPr>
        <w:t>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 xml:space="preserve">- оформленная в </w:t>
      </w:r>
      <w:proofErr w:type="gramStart"/>
      <w:r w:rsidRPr="007A71B6">
        <w:rPr>
          <w:bCs/>
        </w:rPr>
        <w:t>соответствии</w:t>
      </w:r>
      <w:proofErr w:type="gramEnd"/>
      <w:r w:rsidRPr="007A71B6">
        <w:rPr>
          <w:bCs/>
        </w:rPr>
        <w:t xml:space="preserve"> с законодательством Российской Федерации доверенность (для физических лиц);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t xml:space="preserve">- оформленная в </w:t>
      </w:r>
      <w:proofErr w:type="gramStart"/>
      <w:r w:rsidRPr="007A71B6">
        <w:rPr>
          <w:bCs/>
        </w:rPr>
        <w:t>соответствии</w:t>
      </w:r>
      <w:proofErr w:type="gramEnd"/>
      <w:r w:rsidRPr="007A71B6">
        <w:rPr>
          <w:bCs/>
        </w:rPr>
        <w:t xml:space="preserve">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A71B6">
        <w:rPr>
          <w:bCs/>
        </w:rPr>
        <w:lastRenderedPageBreak/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844AF">
        <w:rPr>
          <w:bCs/>
        </w:rPr>
        <w:t xml:space="preserve">5.4.4. Прием жалоб в письменной форме осуществляется по месту нахождения Администрации, </w:t>
      </w:r>
      <w:r>
        <w:t>Многофункционального центра</w:t>
      </w:r>
      <w:r w:rsidRPr="002844AF">
        <w:rPr>
          <w:bCs/>
        </w:rPr>
        <w:t xml:space="preserve">, учредителя </w:t>
      </w:r>
      <w:r>
        <w:t>Многофункционального центра,</w:t>
      </w:r>
      <w:r w:rsidRPr="002844AF">
        <w:rPr>
          <w:bCs/>
        </w:rPr>
        <w:t xml:space="preserve"> организаций, предусмотренных частью 1.1 статьи 16 Федерального закона от 27.07.2010 № 210-ФЗ «Об организации государственных и муниципальных услуг».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844AF">
        <w:rPr>
          <w:bCs/>
        </w:rPr>
        <w:t xml:space="preserve">Жалобы принимаются в </w:t>
      </w:r>
      <w:proofErr w:type="gramStart"/>
      <w:r w:rsidRPr="002844AF">
        <w:rPr>
          <w:bCs/>
        </w:rPr>
        <w:t>соответствии</w:t>
      </w:r>
      <w:proofErr w:type="gramEnd"/>
      <w:r w:rsidRPr="002844AF">
        <w:rPr>
          <w:bCs/>
        </w:rPr>
        <w:t xml:space="preserve"> с графиком работы Администрации,</w:t>
      </w:r>
      <w:r w:rsidR="00704AD0">
        <w:rPr>
          <w:bCs/>
        </w:rPr>
        <w:t xml:space="preserve"> </w:t>
      </w:r>
      <w:r>
        <w:t xml:space="preserve">Многофункционального центра, </w:t>
      </w:r>
      <w:r w:rsidRPr="002844AF">
        <w:rPr>
          <w:bCs/>
        </w:rPr>
        <w:t xml:space="preserve">учредителя </w:t>
      </w:r>
      <w:r>
        <w:t>Многофункционального центра</w:t>
      </w:r>
      <w:r w:rsidRPr="002844AF">
        <w:rPr>
          <w:bCs/>
        </w:rPr>
        <w:t>, организаций, предусмотренных частью 1.1 статьи 16 Федерального закона от 27.07.2010 № 210-ФЗ «Об организации государственных и муниципальных услуг».</w:t>
      </w:r>
    </w:p>
    <w:p w:rsidR="00C04AB4" w:rsidRPr="002844AF" w:rsidRDefault="00C04AB4" w:rsidP="00C04AB4">
      <w:pPr>
        <w:autoSpaceDE w:val="0"/>
        <w:autoSpaceDN w:val="0"/>
        <w:adjustRightInd w:val="0"/>
        <w:ind w:firstLine="709"/>
        <w:jc w:val="both"/>
      </w:pPr>
      <w:r>
        <w:t xml:space="preserve">При поступлении жалобы Многофункциональный центр </w:t>
      </w:r>
      <w:r w:rsidRPr="002844AF">
        <w:t xml:space="preserve">обеспечивает ее передачу в Администрацию в порядке и сроки, которые установлены соглашением о взаимодействии между </w:t>
      </w:r>
      <w:r>
        <w:t xml:space="preserve">учредителем Многофункционального центра </w:t>
      </w:r>
      <w:r w:rsidRPr="002844AF">
        <w:t>и Администрацией, но не позднее следующего рабочего дня со дня поступления жалобы.</w:t>
      </w:r>
    </w:p>
    <w:p w:rsidR="00C04AB4" w:rsidRPr="00A14D77" w:rsidRDefault="00C04AB4" w:rsidP="00C04AB4">
      <w:pPr>
        <w:widowControl w:val="0"/>
        <w:ind w:firstLine="709"/>
        <w:jc w:val="both"/>
      </w:pPr>
      <w:r w:rsidRPr="00A14D77">
        <w:t xml:space="preserve">5.4.5. </w:t>
      </w:r>
      <w:r w:rsidRPr="00A14D77">
        <w:rPr>
          <w:bCs/>
        </w:rPr>
        <w:t>Глава муниципального образования «</w:t>
      </w:r>
      <w:proofErr w:type="spellStart"/>
      <w:r w:rsidR="002306CF">
        <w:rPr>
          <w:bCs/>
        </w:rPr>
        <w:t>Кезский</w:t>
      </w:r>
      <w:proofErr w:type="spellEnd"/>
      <w:r w:rsidRPr="00A14D77">
        <w:rPr>
          <w:bCs/>
        </w:rPr>
        <w:t xml:space="preserve"> район» </w:t>
      </w:r>
      <w:r w:rsidRPr="00A14D77">
        <w:t>или лицо его замещающее определяет должностное лицо и (или) работника, ответственного за рассмотрение жалобы, которое:</w:t>
      </w:r>
    </w:p>
    <w:p w:rsidR="00C04AB4" w:rsidRPr="00A14D77" w:rsidRDefault="00C04AB4" w:rsidP="00C04AB4">
      <w:pPr>
        <w:ind w:firstLine="709"/>
        <w:jc w:val="both"/>
      </w:pPr>
      <w:r w:rsidRPr="00A14D77">
        <w:t>- обеспечивает объективное, всестороннее и своевременное рассмотрение жалобы, в том числе, в случае необходимости, с участием заявителя или его представителя;</w:t>
      </w:r>
    </w:p>
    <w:p w:rsidR="00C04AB4" w:rsidRPr="007A71B6" w:rsidRDefault="00C04AB4" w:rsidP="00C04AB4">
      <w:pPr>
        <w:ind w:firstLine="709"/>
        <w:jc w:val="both"/>
      </w:pPr>
      <w:r w:rsidRPr="00A14D77">
        <w:t xml:space="preserve">- в </w:t>
      </w:r>
      <w:proofErr w:type="gramStart"/>
      <w:r w:rsidRPr="00A14D77">
        <w:t>соответствии</w:t>
      </w:r>
      <w:proofErr w:type="gramEnd"/>
      <w:r w:rsidRPr="00A14D77">
        <w:t xml:space="preserve"> с действующим законодательством запрашивает дополнительные</w:t>
      </w:r>
      <w:r w:rsidRPr="007A71B6">
        <w:t xml:space="preserve"> документы и материалы, необходимые для рассмотрения жалобы, в других органах государственной власти, местного самоуправления, у иных должностных лиц и (или) работников;</w:t>
      </w:r>
    </w:p>
    <w:p w:rsidR="00C04AB4" w:rsidRPr="007A71B6" w:rsidRDefault="00C04AB4" w:rsidP="00C04AB4">
      <w:pPr>
        <w:ind w:firstLine="709"/>
        <w:jc w:val="both"/>
      </w:pPr>
      <w:r w:rsidRPr="007A71B6">
        <w:t>- по результатам рассмотрения жалобы принимает меры, направленные на восстановление или защиту нарушенных прав и законных интересов заявителя, готовит письменный ответ по существу поставленных в жалобе вопросов.</w:t>
      </w:r>
    </w:p>
    <w:p w:rsidR="00C04AB4" w:rsidRPr="007A71B6" w:rsidRDefault="00C04AB4" w:rsidP="00C04AB4">
      <w:pPr>
        <w:ind w:firstLine="709"/>
        <w:jc w:val="both"/>
      </w:pPr>
      <w:r w:rsidRPr="007A71B6">
        <w:t xml:space="preserve">5.4.6. </w:t>
      </w:r>
      <w:proofErr w:type="gramStart"/>
      <w:r w:rsidRPr="007A71B6">
        <w:t>Жалоба заявителя, содержащая обжалования решений, действий (бездействия) конкретных должностных лиц и (или) работников, не может направляться этим должностным лицам и (или) работникам для рассмотрения и (или) ответа.</w:t>
      </w:r>
      <w:proofErr w:type="gramEnd"/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5.4.7. По результатам рассмотрения жалобы принимается одно из решений, указанных в </w:t>
      </w:r>
      <w:proofErr w:type="gramStart"/>
      <w:r w:rsidRPr="007A71B6">
        <w:t>пункте</w:t>
      </w:r>
      <w:proofErr w:type="gramEnd"/>
      <w:r w:rsidRPr="007A71B6">
        <w:t xml:space="preserve"> 5.7. настоящего Регламента.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5.4.8. 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В ответе по результатам рассмотрения жалобы указываются: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proofErr w:type="gramStart"/>
      <w:r w:rsidRPr="007A71B6">
        <w:t>- наименование органа,  рассмотревшего жалобу, должность, фамилия, имя, отчество (при наличии) его должностного лица и (или) работника, принявшего решение по жалобе;</w:t>
      </w:r>
      <w:proofErr w:type="gramEnd"/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proofErr w:type="gramStart"/>
      <w:r w:rsidRPr="007A71B6">
        <w:t>- номер, дата, место принятия решения, включая сведения о должностном лице и (или) работнике, решение или действие (бездействие) которого обжалуется;</w:t>
      </w:r>
      <w:proofErr w:type="gramEnd"/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- фамилия, имя, отчество (при </w:t>
      </w:r>
      <w:proofErr w:type="gramStart"/>
      <w:r w:rsidRPr="007A71B6">
        <w:t>наличии</w:t>
      </w:r>
      <w:proofErr w:type="gramEnd"/>
      <w:r w:rsidRPr="007A71B6">
        <w:t>) или наименование заявителя;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основания для принятия решения по жалобе;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принятое по жалобе решение;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- в </w:t>
      </w:r>
      <w:proofErr w:type="gramStart"/>
      <w:r w:rsidRPr="007A71B6">
        <w:t>случае</w:t>
      </w:r>
      <w:proofErr w:type="gramEnd"/>
      <w:r w:rsidRPr="007A71B6">
        <w:t>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сведения о порядке обжалования принятого по жалобе решения.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Ответ по результатам рассмотрения жалобы подписывается уполномоченным на рассмотрение жалобы должностным лицом и (или) работником Администрации.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5.4.9.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работника уполномоченного на рассмотрение жалобы органа, вид которой установлен законодательством Российской Федерации</w:t>
      </w:r>
      <w:r>
        <w:t>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lastRenderedPageBreak/>
        <w:t xml:space="preserve">Администрация отказывает в </w:t>
      </w:r>
      <w:proofErr w:type="gramStart"/>
      <w:r w:rsidRPr="007A71B6">
        <w:t>удовлетворении</w:t>
      </w:r>
      <w:proofErr w:type="gramEnd"/>
      <w:r w:rsidRPr="007A71B6">
        <w:t xml:space="preserve"> жалобы в следующих случаях: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- подача жалобы лицом, полномочия которого не подтверждены в </w:t>
      </w:r>
      <w:proofErr w:type="gramStart"/>
      <w:r w:rsidRPr="007A71B6">
        <w:t>порядке</w:t>
      </w:r>
      <w:proofErr w:type="gramEnd"/>
      <w:r w:rsidRPr="007A71B6">
        <w:t>, установленном законодательством Российской Федерации;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решения по жалобе, принятого ранее в отношении того же заявителя и по тому же предмету жалобы.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5.4.10. Администрация вправе оставить жалобу без ответа в следующих </w:t>
      </w:r>
      <w:proofErr w:type="gramStart"/>
      <w:r w:rsidRPr="007A71B6">
        <w:t>случаях</w:t>
      </w:r>
      <w:proofErr w:type="gramEnd"/>
      <w:r w:rsidRPr="007A71B6">
        <w:t>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наличие в жалобе нецензурных либо оскорбительных выражений, угроз жизни, здоровью и имуществу должностного лица и (или) работника, а также членов его семьи;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отсутствие возможности прочтения текста жалобы;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 xml:space="preserve">- не </w:t>
      </w:r>
      <w:proofErr w:type="gramStart"/>
      <w:r w:rsidRPr="007A71B6">
        <w:t>указаны</w:t>
      </w:r>
      <w:proofErr w:type="gramEnd"/>
      <w:r w:rsidRPr="007A71B6">
        <w:t xml:space="preserve"> фамилия гражданина, направившего жалобу и почтовый адрес, по которому должен направить направлен ответ.</w:t>
      </w:r>
    </w:p>
    <w:p w:rsidR="00C04AB4" w:rsidRDefault="00C04AB4" w:rsidP="00C04AB4">
      <w:pPr>
        <w:widowControl w:val="0"/>
        <w:ind w:firstLine="709"/>
        <w:jc w:val="both"/>
      </w:pPr>
      <w:r w:rsidRPr="007A71B6">
        <w:t xml:space="preserve">Жалоба считается рассмотренной, если рассмотрены все поставленные вопросы, приняты необходимые меры и дан письменный ответ (в </w:t>
      </w:r>
      <w:proofErr w:type="gramStart"/>
      <w:r w:rsidRPr="007A71B6">
        <w:t>пределах</w:t>
      </w:r>
      <w:proofErr w:type="gramEnd"/>
      <w:r w:rsidRPr="007A71B6">
        <w:t xml:space="preserve"> компетенции) по существу всех поставленных в ней вопросов.</w:t>
      </w:r>
    </w:p>
    <w:p w:rsidR="00C04AB4" w:rsidRPr="007A71B6" w:rsidRDefault="00C04AB4" w:rsidP="00C04AB4">
      <w:pPr>
        <w:widowControl w:val="0"/>
        <w:ind w:firstLine="709"/>
        <w:jc w:val="both"/>
      </w:pPr>
    </w:p>
    <w:p w:rsidR="00C04AB4" w:rsidRPr="007A71B6" w:rsidRDefault="00C04AB4" w:rsidP="00C04AB4">
      <w:pPr>
        <w:ind w:firstLine="567"/>
        <w:jc w:val="center"/>
        <w:rPr>
          <w:b/>
        </w:rPr>
      </w:pPr>
      <w:r w:rsidRPr="007A71B6">
        <w:rPr>
          <w:b/>
        </w:rPr>
        <w:t>5.5. Сроки рассмотрения жалобы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Жалоба, поступившая в орган, предоставляющий муниципальную услугу,</w:t>
      </w:r>
      <w:r w:rsidR="00704AD0">
        <w:t xml:space="preserve"> в </w:t>
      </w:r>
      <w:r>
        <w:t>Многофункциональный центр</w:t>
      </w:r>
      <w:r w:rsidRPr="007A71B6">
        <w:t xml:space="preserve">, учредителю </w:t>
      </w:r>
      <w:r>
        <w:t>Многофункционального центра, в организации, предусмотренные частью 1.1 статьи 16 Федерального закона от</w:t>
      </w:r>
      <w:r w:rsidRPr="002844AF">
        <w:rPr>
          <w:bCs/>
        </w:rPr>
        <w:t xml:space="preserve"> 27.07.2010 № 210-ФЗ «Об организации государственных и муниципальных услуг»</w:t>
      </w:r>
      <w:r>
        <w:rPr>
          <w:bCs/>
        </w:rPr>
        <w:t xml:space="preserve">, </w:t>
      </w:r>
      <w:r w:rsidRPr="007A71B6">
        <w:t>подлежит рассмотрению в течение пятнадцати раб</w:t>
      </w:r>
      <w:r w:rsidR="00B0598E">
        <w:t>очих дней со дня ее регистрации.</w:t>
      </w:r>
      <w:r w:rsidRPr="007A71B6">
        <w:t xml:space="preserve"> </w:t>
      </w:r>
      <w:r w:rsidR="00B0598E">
        <w:t>В</w:t>
      </w:r>
      <w:r w:rsidRPr="007A71B6">
        <w:t xml:space="preserve"> случае обжалования отказа органа, предоставляющего муниципальную услугу, </w:t>
      </w:r>
      <w:r>
        <w:t>Многофункционального центра</w:t>
      </w:r>
      <w:r w:rsidRPr="007A71B6"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  <w:r w:rsidRPr="007A71B6">
        <w:rPr>
          <w:b/>
        </w:rPr>
        <w:t xml:space="preserve">5.6. Перечень оснований для приостановления рассмотрения жалобы в </w:t>
      </w:r>
      <w:proofErr w:type="gramStart"/>
      <w:r w:rsidRPr="007A71B6">
        <w:rPr>
          <w:b/>
        </w:rPr>
        <w:t>случае</w:t>
      </w:r>
      <w:proofErr w:type="gramEnd"/>
      <w:r w:rsidRPr="007A71B6">
        <w:rPr>
          <w:b/>
        </w:rPr>
        <w:t>, если возможность приостановления предусмотрена законодательством Российской Федерации</w:t>
      </w:r>
    </w:p>
    <w:p w:rsidR="00C04AB4" w:rsidRPr="007A71B6" w:rsidRDefault="00C04AB4" w:rsidP="00C04AB4">
      <w:pPr>
        <w:widowControl w:val="0"/>
        <w:ind w:firstLine="567"/>
        <w:jc w:val="center"/>
        <w:rPr>
          <w:b/>
        </w:rPr>
      </w:pPr>
    </w:p>
    <w:p w:rsidR="00C04AB4" w:rsidRPr="007A71B6" w:rsidRDefault="00C04AB4" w:rsidP="00C04AB4">
      <w:pPr>
        <w:ind w:firstLine="709"/>
        <w:jc w:val="both"/>
      </w:pPr>
      <w:r w:rsidRPr="007A71B6">
        <w:t>Оснований для приостановления рассмотрения жалобы законодательством не предусмотрено.</w:t>
      </w:r>
    </w:p>
    <w:p w:rsidR="00C04AB4" w:rsidRPr="007A71B6" w:rsidRDefault="00C04AB4" w:rsidP="00C04AB4">
      <w:pPr>
        <w:ind w:firstLine="567"/>
        <w:jc w:val="both"/>
      </w:pPr>
    </w:p>
    <w:p w:rsidR="00C841C6" w:rsidRDefault="00C841C6" w:rsidP="00C04AB4">
      <w:pPr>
        <w:widowControl w:val="0"/>
        <w:ind w:firstLine="567"/>
        <w:jc w:val="center"/>
        <w:rPr>
          <w:b/>
          <w:bCs/>
        </w:rPr>
      </w:pPr>
    </w:p>
    <w:p w:rsidR="00C841C6" w:rsidRDefault="00C841C6" w:rsidP="00C04AB4">
      <w:pPr>
        <w:widowControl w:val="0"/>
        <w:ind w:firstLine="567"/>
        <w:jc w:val="center"/>
        <w:rPr>
          <w:b/>
          <w:bCs/>
        </w:rPr>
      </w:pPr>
    </w:p>
    <w:p w:rsidR="00C04AB4" w:rsidRPr="007A71B6" w:rsidRDefault="00C04AB4" w:rsidP="00C04AB4">
      <w:pPr>
        <w:widowControl w:val="0"/>
        <w:ind w:firstLine="567"/>
        <w:jc w:val="center"/>
        <w:rPr>
          <w:b/>
          <w:color w:val="000000"/>
        </w:rPr>
      </w:pPr>
      <w:r w:rsidRPr="007A71B6">
        <w:rPr>
          <w:b/>
          <w:bCs/>
        </w:rPr>
        <w:t xml:space="preserve">5.7. </w:t>
      </w:r>
      <w:r w:rsidRPr="007A71B6">
        <w:rPr>
          <w:b/>
          <w:color w:val="000000"/>
        </w:rPr>
        <w:t>Результат рассмотрения жалобы</w:t>
      </w:r>
    </w:p>
    <w:p w:rsidR="00C04AB4" w:rsidRPr="007A71B6" w:rsidRDefault="00C04AB4" w:rsidP="00C04AB4">
      <w:pPr>
        <w:widowControl w:val="0"/>
        <w:ind w:firstLine="709"/>
        <w:jc w:val="both"/>
      </w:pPr>
      <w:r w:rsidRPr="007A71B6">
        <w:t>По результатам рассмотрения жалобы принимается одно из следующих решений: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 w:rsidRPr="007A71B6"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</w:t>
      </w:r>
      <w:r w:rsidR="007B3C3D">
        <w:t>.</w:t>
      </w:r>
    </w:p>
    <w:p w:rsidR="00C04AB4" w:rsidRDefault="00C04AB4" w:rsidP="00C04AB4">
      <w:pPr>
        <w:widowControl w:val="0"/>
        <w:ind w:firstLine="709"/>
        <w:jc w:val="both"/>
      </w:pPr>
      <w:r w:rsidRPr="007A71B6">
        <w:t xml:space="preserve">- в </w:t>
      </w:r>
      <w:proofErr w:type="gramStart"/>
      <w:r w:rsidRPr="007A71B6">
        <w:t>удовлетворении</w:t>
      </w:r>
      <w:proofErr w:type="gramEnd"/>
      <w:r w:rsidRPr="007A71B6">
        <w:t xml:space="preserve"> жалобы отказывается.</w:t>
      </w:r>
    </w:p>
    <w:p w:rsidR="00C04AB4" w:rsidRPr="007A71B6" w:rsidRDefault="00C04AB4" w:rsidP="00C04AB4">
      <w:pPr>
        <w:widowControl w:val="0"/>
        <w:ind w:firstLine="709"/>
        <w:jc w:val="both"/>
      </w:pPr>
      <w:r>
        <w:t xml:space="preserve">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C04AB4" w:rsidRPr="007A71B6" w:rsidRDefault="00C04AB4" w:rsidP="00C04AB4">
      <w:pPr>
        <w:ind w:firstLine="567"/>
        <w:jc w:val="both"/>
      </w:pPr>
    </w:p>
    <w:p w:rsidR="001F52F5" w:rsidRPr="0092046A" w:rsidRDefault="001F52F5" w:rsidP="001F52F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92046A">
        <w:rPr>
          <w:b/>
        </w:rPr>
        <w:t>5.8. Порядок информирования заявителя о результатах рассмотрения жалобы</w:t>
      </w:r>
    </w:p>
    <w:p w:rsidR="001F52F5" w:rsidRDefault="001F52F5" w:rsidP="001F52F5">
      <w:pPr>
        <w:widowControl w:val="0"/>
        <w:ind w:firstLine="567"/>
        <w:jc w:val="both"/>
      </w:pPr>
    </w:p>
    <w:p w:rsidR="001F52F5" w:rsidRDefault="001F52F5" w:rsidP="001F52F5">
      <w:pPr>
        <w:widowControl w:val="0"/>
        <w:ind w:firstLine="567"/>
        <w:jc w:val="both"/>
      </w:pPr>
      <w:r w:rsidRPr="003E6A7C">
        <w:t>Не позднее дня, следующего за днем принятия решения, заявителю направляется мотивированный ответ о результатах рассмотрения жалобы в общеустановленном порядке в письменной форме и, по желанию заявителя, в электронной форме.</w:t>
      </w:r>
    </w:p>
    <w:p w:rsidR="00AC2D97" w:rsidRDefault="00AC2D97" w:rsidP="00C04AB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1C1AA8" w:rsidRDefault="001C1AA8" w:rsidP="00C04AB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A71B6">
        <w:rPr>
          <w:b/>
        </w:rPr>
        <w:lastRenderedPageBreak/>
        <w:t>5.9. Порядок обжалования решения по жалобе</w:t>
      </w:r>
    </w:p>
    <w:p w:rsidR="00C04AB4" w:rsidRPr="007A71B6" w:rsidRDefault="00C04AB4" w:rsidP="00C04AB4">
      <w:pPr>
        <w:autoSpaceDE w:val="0"/>
        <w:autoSpaceDN w:val="0"/>
        <w:adjustRightInd w:val="0"/>
        <w:ind w:firstLine="709"/>
        <w:jc w:val="both"/>
      </w:pPr>
      <w:r>
        <w:t>В случае</w:t>
      </w:r>
      <w:proofErr w:type="gramStart"/>
      <w:r>
        <w:t>,</w:t>
      </w:r>
      <w:proofErr w:type="gramEnd"/>
      <w:r w:rsidR="00704AD0">
        <w:t xml:space="preserve"> </w:t>
      </w:r>
      <w:r w:rsidRPr="007A71B6">
        <w:t>если заявитель не удовлетворен результатами рассмотрения жалобы, он вправе обратиться с жалобой в суд в порядке, предусмотренном законодательством Российской Федерации.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</w:pPr>
      <w:r w:rsidRPr="007A71B6">
        <w:rPr>
          <w:b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C04AB4" w:rsidRPr="007A71B6" w:rsidRDefault="00C04AB4" w:rsidP="00C04AB4">
      <w:pPr>
        <w:ind w:firstLine="709"/>
        <w:jc w:val="both"/>
      </w:pPr>
      <w:r w:rsidRPr="007A71B6">
        <w:t xml:space="preserve">Для обжалования действий (бездействия) в досудебном (внесудебном) </w:t>
      </w:r>
      <w:proofErr w:type="gramStart"/>
      <w:r w:rsidRPr="007A71B6">
        <w:t>порядке</w:t>
      </w:r>
      <w:proofErr w:type="gramEnd"/>
      <w:r w:rsidRPr="007A71B6">
        <w:t xml:space="preserve"> гражданин вправе запрашивать и получать:</w:t>
      </w:r>
    </w:p>
    <w:p w:rsidR="00C04AB4" w:rsidRPr="007A71B6" w:rsidRDefault="00C04AB4" w:rsidP="00C04AB4">
      <w:pPr>
        <w:ind w:firstLine="709"/>
        <w:jc w:val="both"/>
      </w:pPr>
      <w:r w:rsidRPr="007A71B6">
        <w:t>- информацию о ходе предоставления муниципальной услуги;</w:t>
      </w:r>
    </w:p>
    <w:p w:rsidR="00C04AB4" w:rsidRPr="007A71B6" w:rsidRDefault="00C04AB4" w:rsidP="00C04AB4">
      <w:pPr>
        <w:ind w:firstLine="709"/>
        <w:jc w:val="both"/>
      </w:pPr>
      <w:r w:rsidRPr="007A71B6">
        <w:t xml:space="preserve">- копии документов, подтверждающих обжалуемое действие (бездействие) должностных лиц и (или) работников, заверенные в установленном </w:t>
      </w:r>
      <w:proofErr w:type="gramStart"/>
      <w:r w:rsidRPr="007A71B6">
        <w:t>порядке</w:t>
      </w:r>
      <w:proofErr w:type="gramEnd"/>
      <w:r w:rsidRPr="007A71B6">
        <w:t xml:space="preserve">. </w:t>
      </w: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</w:pPr>
    </w:p>
    <w:p w:rsidR="00C04AB4" w:rsidRPr="007A71B6" w:rsidRDefault="00C04AB4" w:rsidP="00C04A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A71B6">
        <w:rPr>
          <w:b/>
        </w:rPr>
        <w:t>5.11. Способы информирования заявителей о порядке подачи и рассмотрения жалобы</w:t>
      </w:r>
    </w:p>
    <w:p w:rsidR="00DA13C8" w:rsidRDefault="00C04AB4" w:rsidP="00A329C9">
      <w:pPr>
        <w:ind w:firstLine="540"/>
        <w:jc w:val="both"/>
      </w:pPr>
      <w:r w:rsidRPr="007A71B6">
        <w:t>Информирование заявителей о порядке обжалования решений и действий (бездействия) Администрации, ее должностных лиц и (или) работников либо муниципальных служащих осуществляется посредством размещения информации на стендах в местах предоставления муниципально</w:t>
      </w:r>
      <w:r>
        <w:t>й услуги, на официальном сайте,</w:t>
      </w:r>
      <w:r w:rsidR="00C67471">
        <w:t xml:space="preserve"> </w:t>
      </w:r>
      <w:r>
        <w:rPr>
          <w:bCs/>
        </w:rPr>
        <w:t>ЕПГУ</w:t>
      </w:r>
      <w:r w:rsidR="00C67471">
        <w:rPr>
          <w:bCs/>
        </w:rPr>
        <w:t xml:space="preserve"> </w:t>
      </w:r>
      <w:r>
        <w:rPr>
          <w:bCs/>
        </w:rPr>
        <w:t>либо РПГУ</w:t>
      </w:r>
      <w:r w:rsidRPr="007A71B6">
        <w:t>, консул</w:t>
      </w:r>
      <w:r>
        <w:t>ьтирования граждан работниками Многофункционального центра</w:t>
      </w:r>
      <w:r w:rsidR="00A329C9">
        <w:t>.</w:t>
      </w:r>
    </w:p>
    <w:p w:rsidR="00DA13C8" w:rsidRDefault="00DA13C8" w:rsidP="0038302D">
      <w:pPr>
        <w:jc w:val="both"/>
      </w:pPr>
    </w:p>
    <w:p w:rsidR="00DA13C8" w:rsidRDefault="00DA13C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F84A6C" w:rsidRDefault="00F84A6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F84A6C" w:rsidRDefault="00F84A6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F84A6C" w:rsidRDefault="00F84A6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CA3F66" w:rsidRDefault="00CA3F66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284AAC" w:rsidRDefault="00284AA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284AAC" w:rsidRDefault="00284AA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284AAC" w:rsidRDefault="00284AA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284AAC" w:rsidRDefault="00284AA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284AAC" w:rsidRDefault="00284AAC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1C1AA8" w:rsidRDefault="001C1AA8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C841C6" w:rsidRDefault="00C841C6" w:rsidP="00DA13C8">
      <w:pPr>
        <w:autoSpaceDE w:val="0"/>
        <w:autoSpaceDN w:val="0"/>
        <w:adjustRightInd w:val="0"/>
        <w:ind w:firstLine="540"/>
        <w:jc w:val="center"/>
        <w:outlineLvl w:val="2"/>
      </w:pPr>
    </w:p>
    <w:p w:rsidR="00C04AB4" w:rsidRDefault="00C04AB4" w:rsidP="00C04AB4">
      <w:pPr>
        <w:autoSpaceDE w:val="0"/>
        <w:autoSpaceDN w:val="0"/>
        <w:adjustRightInd w:val="0"/>
        <w:outlineLvl w:val="2"/>
      </w:pPr>
    </w:p>
    <w:p w:rsidR="00F563FA" w:rsidRDefault="007C1A88" w:rsidP="001C1AA8">
      <w:pPr>
        <w:tabs>
          <w:tab w:val="left" w:pos="4320"/>
        </w:tabs>
        <w:ind w:left="4320"/>
        <w:jc w:val="right"/>
      </w:pPr>
      <w:r>
        <w:t>П</w:t>
      </w:r>
      <w:r w:rsidR="00F563FA" w:rsidRPr="00110ADB">
        <w:t>риложение 1</w:t>
      </w:r>
    </w:p>
    <w:p w:rsidR="0097098A" w:rsidRPr="00570E0C" w:rsidRDefault="0097098A" w:rsidP="001C1AA8">
      <w:pPr>
        <w:tabs>
          <w:tab w:val="left" w:pos="4320"/>
        </w:tabs>
        <w:ind w:left="4320"/>
        <w:jc w:val="right"/>
      </w:pPr>
      <w:r>
        <w:t>к административному регламенту</w:t>
      </w:r>
    </w:p>
    <w:p w:rsidR="00497652" w:rsidRPr="00110ADB" w:rsidRDefault="00497652" w:rsidP="001C1AA8">
      <w:pPr>
        <w:tabs>
          <w:tab w:val="left" w:pos="4320"/>
        </w:tabs>
        <w:ind w:left="4320"/>
        <w:jc w:val="right"/>
      </w:pPr>
      <w:r w:rsidRPr="00110ADB">
        <w:t>предоставления Администрацией муниципального образования «</w:t>
      </w:r>
      <w:proofErr w:type="spellStart"/>
      <w:r w:rsidR="00723C51">
        <w:t>Кезский</w:t>
      </w:r>
      <w:proofErr w:type="spellEnd"/>
      <w:r w:rsidR="00723C51">
        <w:t xml:space="preserve"> </w:t>
      </w:r>
      <w:r w:rsidRPr="00110ADB">
        <w:t>район» муниципальной услуги</w:t>
      </w:r>
    </w:p>
    <w:p w:rsidR="00497652" w:rsidRPr="0001319F" w:rsidRDefault="00497652" w:rsidP="001C1AA8">
      <w:pPr>
        <w:shd w:val="clear" w:color="auto" w:fill="FFFFFF"/>
        <w:tabs>
          <w:tab w:val="left" w:pos="4320"/>
        </w:tabs>
        <w:ind w:left="4320" w:right="29"/>
        <w:jc w:val="right"/>
        <w:rPr>
          <w:bCs/>
        </w:rPr>
      </w:pPr>
      <w:r w:rsidRPr="0001319F">
        <w:t>«</w:t>
      </w:r>
      <w:r w:rsidRPr="0001319F">
        <w:rPr>
          <w:bCs/>
        </w:rPr>
        <w:t xml:space="preserve">Прием заявлений, документов, а также включение в список граждан, изъявивших желание улучшить жилищные условия с использованием социальных выплат в </w:t>
      </w:r>
      <w:proofErr w:type="gramStart"/>
      <w:r w:rsidRPr="0001319F">
        <w:rPr>
          <w:bCs/>
        </w:rPr>
        <w:t>рамка</w:t>
      </w:r>
      <w:r w:rsidR="00F64F13">
        <w:rPr>
          <w:bCs/>
        </w:rPr>
        <w:t>х</w:t>
      </w:r>
      <w:proofErr w:type="gramEnd"/>
      <w:r w:rsidR="00F64F13">
        <w:rPr>
          <w:bCs/>
        </w:rPr>
        <w:t xml:space="preserve"> государственной </w:t>
      </w:r>
      <w:r w:rsidRPr="0001319F">
        <w:rPr>
          <w:bCs/>
        </w:rPr>
        <w:t xml:space="preserve"> программы</w:t>
      </w:r>
    </w:p>
    <w:p w:rsidR="00497652" w:rsidRPr="0001319F" w:rsidRDefault="00F64F13" w:rsidP="001C1AA8">
      <w:pPr>
        <w:shd w:val="clear" w:color="auto" w:fill="FFFFFF"/>
        <w:tabs>
          <w:tab w:val="left" w:pos="4320"/>
        </w:tabs>
        <w:ind w:left="4320" w:right="29"/>
        <w:jc w:val="right"/>
        <w:rPr>
          <w:bCs/>
        </w:rPr>
      </w:pPr>
      <w:r>
        <w:rPr>
          <w:bCs/>
        </w:rPr>
        <w:t xml:space="preserve">«Комплексное </w:t>
      </w:r>
      <w:r w:rsidR="00497652" w:rsidRPr="0001319F">
        <w:rPr>
          <w:bCs/>
        </w:rPr>
        <w:t xml:space="preserve">развитие </w:t>
      </w:r>
      <w:r>
        <w:rPr>
          <w:bCs/>
        </w:rPr>
        <w:t>сельских территорий</w:t>
      </w:r>
      <w:r w:rsidR="00497652" w:rsidRPr="0001319F">
        <w:rPr>
          <w:bCs/>
        </w:rPr>
        <w:t>»</w:t>
      </w:r>
    </w:p>
    <w:p w:rsidR="006524CF" w:rsidRPr="0001319F" w:rsidRDefault="006524CF" w:rsidP="0038302D">
      <w:pPr>
        <w:shd w:val="clear" w:color="auto" w:fill="FFFFFF"/>
        <w:tabs>
          <w:tab w:val="left" w:pos="4320"/>
        </w:tabs>
        <w:ind w:left="4320" w:right="29"/>
        <w:rPr>
          <w:bCs/>
        </w:rPr>
      </w:pPr>
    </w:p>
    <w:p w:rsidR="00C04AB4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Default="00C04AB4" w:rsidP="00C04AB4">
      <w:pPr>
        <w:pStyle w:val="ConsPlusNonformat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Администрацию муниципального образования </w:t>
      </w:r>
    </w:p>
    <w:p w:rsidR="00C04AB4" w:rsidRDefault="00C04AB4" w:rsidP="00C04AB4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4407D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C04AB4" w:rsidRDefault="00C04AB4" w:rsidP="00C04AB4">
      <w:pPr>
        <w:pStyle w:val="ConsPlusNonformat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</w:t>
      </w:r>
    </w:p>
    <w:p w:rsidR="00C04AB4" w:rsidRPr="00323D6B" w:rsidRDefault="00C04AB4" w:rsidP="00C04AB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23D6B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от гражданин</w:t>
      </w:r>
      <w:proofErr w:type="gramStart"/>
      <w:r w:rsidRPr="00323D6B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323D6B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323D6B">
        <w:rPr>
          <w:rFonts w:ascii="Times New Roman" w:hAnsi="Times New Roman" w:cs="Times New Roman"/>
          <w:sz w:val="24"/>
          <w:szCs w:val="24"/>
        </w:rPr>
        <w:t>) 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 xml:space="preserve">                (</w:t>
      </w:r>
      <w:proofErr w:type="spellStart"/>
      <w:r w:rsidRPr="00323D6B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323D6B">
        <w:rPr>
          <w:rFonts w:ascii="Times New Roman" w:hAnsi="Times New Roman" w:cs="Times New Roman"/>
          <w:sz w:val="24"/>
          <w:szCs w:val="24"/>
        </w:rPr>
        <w:t>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</w:t>
      </w:r>
      <w:r w:rsidRPr="00323D6B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,</w:t>
      </w:r>
    </w:p>
    <w:p w:rsidR="00C04AB4" w:rsidRDefault="00C04AB4" w:rsidP="00C04AB4">
      <w:pPr>
        <w:pStyle w:val="ConsPlusNonformat"/>
        <w:ind w:left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23D6B">
        <w:rPr>
          <w:rFonts w:ascii="Times New Roman" w:hAnsi="Times New Roman" w:cs="Times New Roman"/>
          <w:sz w:val="24"/>
          <w:szCs w:val="24"/>
        </w:rPr>
        <w:t>роживающег</w:t>
      </w:r>
      <w:proofErr w:type="gramStart"/>
      <w:r w:rsidRPr="00323D6B">
        <w:rPr>
          <w:rFonts w:ascii="Times New Roman" w:hAnsi="Times New Roman" w:cs="Times New Roman"/>
          <w:sz w:val="24"/>
          <w:szCs w:val="24"/>
        </w:rPr>
        <w:t>о</w:t>
      </w:r>
      <w:r w:rsidR="0038284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82843">
        <w:rPr>
          <w:rFonts w:ascii="Times New Roman" w:hAnsi="Times New Roman" w:cs="Times New Roman"/>
          <w:sz w:val="24"/>
          <w:szCs w:val="24"/>
        </w:rPr>
        <w:t xml:space="preserve">ей) по </w:t>
      </w:r>
      <w:r w:rsidRPr="00323D6B">
        <w:rPr>
          <w:rFonts w:ascii="Times New Roman" w:hAnsi="Times New Roman" w:cs="Times New Roman"/>
          <w:sz w:val="24"/>
          <w:szCs w:val="24"/>
        </w:rPr>
        <w:t>адресу:________</w:t>
      </w:r>
      <w:r w:rsidR="00382843">
        <w:rPr>
          <w:rFonts w:ascii="Times New Roman" w:hAnsi="Times New Roman" w:cs="Times New Roman"/>
          <w:sz w:val="24"/>
          <w:szCs w:val="24"/>
        </w:rPr>
        <w:t>_____________</w:t>
      </w:r>
    </w:p>
    <w:p w:rsidR="00382843" w:rsidRPr="00323D6B" w:rsidRDefault="00382843" w:rsidP="00C04AB4">
      <w:pPr>
        <w:pStyle w:val="ConsPlusNonformat"/>
        <w:ind w:left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C04AB4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тел.__________________________________________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82843" w:rsidRDefault="00C04AB4" w:rsidP="00C04A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294"/>
      <w:bookmarkEnd w:id="1"/>
      <w:r w:rsidRPr="0038284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Прошу включить меня, </w:t>
      </w:r>
      <w:r w:rsidRPr="00323D6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,</w:t>
      </w:r>
    </w:p>
    <w:p w:rsidR="00C04AB4" w:rsidRPr="00382843" w:rsidRDefault="00382843" w:rsidP="00C04AB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382843">
        <w:rPr>
          <w:rFonts w:ascii="Times New Roman" w:hAnsi="Times New Roman" w:cs="Times New Roman"/>
        </w:rPr>
        <w:t>(фамилия, имя и отчество (при  наличии</w:t>
      </w:r>
      <w:r w:rsidR="00C04AB4" w:rsidRPr="00382843">
        <w:rPr>
          <w:rFonts w:ascii="Times New Roman" w:hAnsi="Times New Roman" w:cs="Times New Roman"/>
        </w:rPr>
        <w:t>)</w:t>
      </w:r>
      <w:proofErr w:type="gramEnd"/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пас</w:t>
      </w:r>
      <w:r>
        <w:rPr>
          <w:rFonts w:ascii="Times New Roman" w:hAnsi="Times New Roman" w:cs="Times New Roman"/>
          <w:sz w:val="24"/>
          <w:szCs w:val="24"/>
        </w:rPr>
        <w:t>порт ________________, выданный</w:t>
      </w:r>
      <w:r w:rsidR="00382843">
        <w:rPr>
          <w:rFonts w:ascii="Times New Roman" w:hAnsi="Times New Roman" w:cs="Times New Roman"/>
          <w:sz w:val="24"/>
          <w:szCs w:val="24"/>
        </w:rPr>
        <w:t xml:space="preserve"> «_____»___________________  ___________ года</w:t>
      </w:r>
      <w:r w:rsidRPr="00323D6B">
        <w:rPr>
          <w:rFonts w:ascii="Times New Roman" w:hAnsi="Times New Roman" w:cs="Times New Roman"/>
          <w:sz w:val="24"/>
          <w:szCs w:val="24"/>
        </w:rPr>
        <w:t>,</w:t>
      </w:r>
    </w:p>
    <w:p w:rsidR="00C04AB4" w:rsidRPr="00382843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382843">
        <w:rPr>
          <w:rFonts w:ascii="Times New Roman" w:hAnsi="Times New Roman" w:cs="Times New Roman"/>
        </w:rPr>
        <w:t xml:space="preserve">(серия, номер)                                           </w:t>
      </w:r>
    </w:p>
    <w:p w:rsidR="00C04AB4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382843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382843" w:rsidRPr="00382843" w:rsidRDefault="00382843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382843">
        <w:rPr>
          <w:rFonts w:ascii="Times New Roman" w:hAnsi="Times New Roman" w:cs="Times New Roman"/>
        </w:rPr>
        <w:t>(наименование органа, выдавшего паспорт)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в  соста</w:t>
      </w:r>
      <w:r>
        <w:rPr>
          <w:rFonts w:ascii="Times New Roman" w:hAnsi="Times New Roman" w:cs="Times New Roman"/>
          <w:sz w:val="24"/>
          <w:szCs w:val="24"/>
        </w:rPr>
        <w:t xml:space="preserve">в  участников  мероприятий по </w:t>
      </w:r>
      <w:r w:rsidRPr="00323D6B">
        <w:rPr>
          <w:rFonts w:ascii="Times New Roman" w:hAnsi="Times New Roman" w:cs="Times New Roman"/>
          <w:sz w:val="24"/>
          <w:szCs w:val="24"/>
        </w:rPr>
        <w:t>улучшению жилищных условий граждан,</w:t>
      </w:r>
      <w:r w:rsidR="00704AD0">
        <w:rPr>
          <w:rFonts w:ascii="Times New Roman" w:hAnsi="Times New Roman" w:cs="Times New Roman"/>
          <w:sz w:val="24"/>
          <w:szCs w:val="24"/>
        </w:rPr>
        <w:t xml:space="preserve"> </w:t>
      </w:r>
      <w:r w:rsidRPr="00323D6B">
        <w:rPr>
          <w:rFonts w:ascii="Times New Roman" w:hAnsi="Times New Roman" w:cs="Times New Roman"/>
          <w:sz w:val="24"/>
          <w:szCs w:val="24"/>
        </w:rPr>
        <w:t>про</w:t>
      </w:r>
      <w:r w:rsidR="00382843">
        <w:rPr>
          <w:rFonts w:ascii="Times New Roman" w:hAnsi="Times New Roman" w:cs="Times New Roman"/>
          <w:sz w:val="24"/>
          <w:szCs w:val="24"/>
        </w:rPr>
        <w:t>живающих  на сельских территориях</w:t>
      </w:r>
      <w:r w:rsidRPr="00323D6B">
        <w:rPr>
          <w:rFonts w:ascii="Times New Roman" w:hAnsi="Times New Roman" w:cs="Times New Roman"/>
          <w:sz w:val="24"/>
          <w:szCs w:val="24"/>
        </w:rPr>
        <w:t xml:space="preserve">,  в  рамках </w:t>
      </w:r>
      <w:r w:rsidR="000D3040">
        <w:rPr>
          <w:rFonts w:ascii="Times New Roman" w:hAnsi="Times New Roman" w:cs="Times New Roman"/>
          <w:sz w:val="24"/>
          <w:szCs w:val="24"/>
        </w:rPr>
        <w:t xml:space="preserve"> государ</w:t>
      </w:r>
      <w:r w:rsidR="001A5939">
        <w:rPr>
          <w:rFonts w:ascii="Times New Roman" w:hAnsi="Times New Roman" w:cs="Times New Roman"/>
          <w:sz w:val="24"/>
          <w:szCs w:val="24"/>
        </w:rPr>
        <w:t>ст</w:t>
      </w:r>
      <w:r w:rsidR="000D3040">
        <w:rPr>
          <w:rFonts w:ascii="Times New Roman" w:hAnsi="Times New Roman" w:cs="Times New Roman"/>
          <w:sz w:val="24"/>
          <w:szCs w:val="24"/>
        </w:rPr>
        <w:t xml:space="preserve">венной программы </w:t>
      </w:r>
      <w:r w:rsidR="0038284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D3040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323D6B">
        <w:rPr>
          <w:rFonts w:ascii="Times New Roman" w:hAnsi="Times New Roman" w:cs="Times New Roman"/>
          <w:sz w:val="24"/>
          <w:szCs w:val="24"/>
        </w:rPr>
        <w:t xml:space="preserve">  развитие</w:t>
      </w:r>
      <w:r>
        <w:rPr>
          <w:rFonts w:ascii="Times New Roman" w:hAnsi="Times New Roman" w:cs="Times New Roman"/>
          <w:sz w:val="24"/>
          <w:szCs w:val="24"/>
        </w:rPr>
        <w:t xml:space="preserve"> сельских территорий»</w:t>
      </w:r>
      <w:r w:rsidR="00382843">
        <w:rPr>
          <w:rFonts w:ascii="Times New Roman" w:hAnsi="Times New Roman" w:cs="Times New Roman"/>
          <w:sz w:val="24"/>
          <w:szCs w:val="24"/>
        </w:rPr>
        <w:t>.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Жилищные условия планирую улучшить путем 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proofErr w:type="gramStart"/>
      <w:r w:rsidRPr="00B0402B">
        <w:rPr>
          <w:bCs/>
          <w:sz w:val="20"/>
        </w:rPr>
        <w:t>(строительство жилого дома, реконструкция, приобретение жилого помещения,</w:t>
      </w:r>
      <w:proofErr w:type="gramEnd"/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 xml:space="preserve">участие в долевом </w:t>
      </w:r>
      <w:proofErr w:type="gramStart"/>
      <w:r w:rsidRPr="00B0402B">
        <w:rPr>
          <w:bCs/>
          <w:sz w:val="20"/>
        </w:rPr>
        <w:t>строительстве</w:t>
      </w:r>
      <w:proofErr w:type="gramEnd"/>
      <w:r w:rsidRPr="00B0402B">
        <w:rPr>
          <w:bCs/>
          <w:sz w:val="20"/>
        </w:rPr>
        <w:t xml:space="preserve"> жилых домов (квартир) - указать нужное</w:t>
      </w:r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 xml:space="preserve">в </w:t>
      </w:r>
      <w:proofErr w:type="gramStart"/>
      <w:r w:rsidRPr="00B0402B">
        <w:rPr>
          <w:bCs/>
          <w:sz w:val="20"/>
        </w:rPr>
        <w:t>соответствии</w:t>
      </w:r>
      <w:proofErr w:type="gramEnd"/>
      <w:r w:rsidRPr="00B0402B">
        <w:rPr>
          <w:bCs/>
          <w:sz w:val="20"/>
        </w:rPr>
        <w:t xml:space="preserve"> с </w:t>
      </w:r>
      <w:hyperlink r:id="rId18" w:history="1">
        <w:r w:rsidRPr="00B0402B">
          <w:rPr>
            <w:bCs/>
            <w:color w:val="0000FF"/>
            <w:sz w:val="20"/>
          </w:rPr>
          <w:t>пунктом 9</w:t>
        </w:r>
      </w:hyperlink>
      <w:r w:rsidRPr="00B0402B">
        <w:rPr>
          <w:bCs/>
          <w:sz w:val="20"/>
        </w:rPr>
        <w:t xml:space="preserve"> Положения о предоставлении социальных выплат</w:t>
      </w:r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 xml:space="preserve">на строительство (приобретение) жилья гражданам, проживающим на </w:t>
      </w:r>
      <w:proofErr w:type="gramStart"/>
      <w:r w:rsidRPr="00B0402B">
        <w:rPr>
          <w:bCs/>
          <w:sz w:val="20"/>
        </w:rPr>
        <w:t>сельских</w:t>
      </w:r>
      <w:proofErr w:type="gramEnd"/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 xml:space="preserve">территориях, </w:t>
      </w:r>
      <w:proofErr w:type="gramStart"/>
      <w:r w:rsidRPr="00B0402B">
        <w:rPr>
          <w:bCs/>
          <w:sz w:val="20"/>
        </w:rPr>
        <w:t>установленного</w:t>
      </w:r>
      <w:proofErr w:type="gramEnd"/>
      <w:r w:rsidRPr="00B0402B">
        <w:rPr>
          <w:bCs/>
          <w:sz w:val="20"/>
        </w:rPr>
        <w:t xml:space="preserve"> в приложении 3 к государственной программе</w:t>
      </w:r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>Российской Федерации "Комплексное развитие сельских территорий",</w:t>
      </w:r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>утвержденной постановлением Правительства Российской Федерации</w:t>
      </w:r>
    </w:p>
    <w:p w:rsidR="00382843" w:rsidRPr="00B0402B" w:rsidRDefault="00382843" w:rsidP="00B0402B">
      <w:pPr>
        <w:pStyle w:val="1"/>
        <w:keepNext w:val="0"/>
        <w:autoSpaceDE w:val="0"/>
        <w:autoSpaceDN w:val="0"/>
        <w:adjustRightInd w:val="0"/>
        <w:jc w:val="center"/>
        <w:rPr>
          <w:bCs/>
          <w:sz w:val="20"/>
        </w:rPr>
      </w:pPr>
      <w:r w:rsidRPr="00B0402B">
        <w:rPr>
          <w:bCs/>
          <w:sz w:val="20"/>
        </w:rPr>
        <w:t>от 31 мая 2019 года N 696)</w:t>
      </w:r>
    </w:p>
    <w:p w:rsidR="00C04AB4" w:rsidRPr="00323D6B" w:rsidRDefault="00C04AB4" w:rsidP="00B040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________________________________________________________________________.</w:t>
      </w:r>
    </w:p>
    <w:p w:rsidR="00C04AB4" w:rsidRPr="00B0402B" w:rsidRDefault="00C04AB4" w:rsidP="00C04AB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0402B">
        <w:rPr>
          <w:rFonts w:ascii="Times New Roman" w:hAnsi="Times New Roman" w:cs="Times New Roman"/>
        </w:rPr>
        <w:t xml:space="preserve">(наименование муниципального образования, в котором </w:t>
      </w:r>
      <w:r w:rsidR="00B0402B">
        <w:rPr>
          <w:rFonts w:ascii="Times New Roman" w:hAnsi="Times New Roman" w:cs="Times New Roman"/>
        </w:rPr>
        <w:t>планируется приобретение (строительство</w:t>
      </w:r>
      <w:r w:rsidRPr="00B0402B">
        <w:rPr>
          <w:rFonts w:ascii="Times New Roman" w:hAnsi="Times New Roman" w:cs="Times New Roman"/>
        </w:rPr>
        <w:t xml:space="preserve">) </w:t>
      </w:r>
      <w:r w:rsidR="00B0402B">
        <w:rPr>
          <w:rFonts w:ascii="Times New Roman" w:hAnsi="Times New Roman" w:cs="Times New Roman"/>
        </w:rPr>
        <w:t>жилого дома (жилого помещения</w:t>
      </w:r>
      <w:r w:rsidRPr="00B0402B">
        <w:rPr>
          <w:rFonts w:ascii="Times New Roman" w:hAnsi="Times New Roman" w:cs="Times New Roman"/>
        </w:rPr>
        <w:t>)</w:t>
      </w:r>
      <w:proofErr w:type="gramEnd"/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Состав семьи:</w:t>
      </w:r>
    </w:p>
    <w:p w:rsidR="00C04AB4" w:rsidRPr="00323D6B" w:rsidRDefault="00B0402B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супруга (супруг)</w:t>
      </w:r>
      <w:r w:rsidR="00C04AB4" w:rsidRPr="00323D6B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C04AB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C04AB4" w:rsidRPr="00B0402B" w:rsidRDefault="00B0402B" w:rsidP="00C04AB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(фамилия, имя и отчество (при наличии</w:t>
      </w:r>
      <w:proofErr w:type="gramStart"/>
      <w:r>
        <w:rPr>
          <w:rFonts w:ascii="Times New Roman" w:hAnsi="Times New Roman" w:cs="Times New Roman"/>
        </w:rPr>
        <w:t>)</w:t>
      </w:r>
      <w:r w:rsidR="00C04AB4" w:rsidRPr="00B0402B">
        <w:rPr>
          <w:rFonts w:ascii="Times New Roman" w:hAnsi="Times New Roman" w:cs="Times New Roman"/>
        </w:rPr>
        <w:t>(</w:t>
      </w:r>
      <w:proofErr w:type="gramEnd"/>
      <w:r w:rsidR="00C04AB4" w:rsidRPr="00B0402B">
        <w:rPr>
          <w:rFonts w:ascii="Times New Roman" w:hAnsi="Times New Roman" w:cs="Times New Roman"/>
        </w:rPr>
        <w:t>дата рождения)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проживает по адресу</w:t>
      </w:r>
      <w:proofErr w:type="gramStart"/>
      <w:r w:rsidRPr="00323D6B">
        <w:rPr>
          <w:rFonts w:ascii="Times New Roman" w:hAnsi="Times New Roman" w:cs="Times New Roman"/>
          <w:sz w:val="24"/>
          <w:szCs w:val="24"/>
        </w:rPr>
        <w:t>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дети: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  <w:r w:rsidRPr="00323D6B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C04AB4" w:rsidRPr="00B0402B" w:rsidRDefault="00B0402B" w:rsidP="00C04AB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(фамилия, имя и отчество (при наличии</w:t>
      </w:r>
      <w:proofErr w:type="gramStart"/>
      <w:r>
        <w:rPr>
          <w:rFonts w:ascii="Times New Roman" w:hAnsi="Times New Roman" w:cs="Times New Roman"/>
        </w:rPr>
        <w:t>)</w:t>
      </w:r>
      <w:r w:rsidRPr="00B0402B">
        <w:rPr>
          <w:rFonts w:ascii="Times New Roman" w:hAnsi="Times New Roman" w:cs="Times New Roman"/>
        </w:rPr>
        <w:t>(</w:t>
      </w:r>
      <w:proofErr w:type="gramEnd"/>
      <w:r w:rsidRPr="00B0402B">
        <w:rPr>
          <w:rFonts w:ascii="Times New Roman" w:hAnsi="Times New Roman" w:cs="Times New Roman"/>
        </w:rPr>
        <w:t>дата рождения</w:t>
      </w:r>
      <w:r>
        <w:rPr>
          <w:rFonts w:ascii="Times New Roman" w:hAnsi="Times New Roman" w:cs="Times New Roman"/>
        </w:rPr>
        <w:t>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проживает по адресу</w:t>
      </w:r>
      <w:proofErr w:type="gramStart"/>
      <w:r w:rsidRPr="00323D6B">
        <w:rPr>
          <w:rFonts w:ascii="Times New Roman" w:hAnsi="Times New Roman" w:cs="Times New Roman"/>
          <w:sz w:val="24"/>
          <w:szCs w:val="24"/>
        </w:rPr>
        <w:t>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______________________________________________________ 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C04AB4" w:rsidRPr="00B0402B" w:rsidRDefault="00B0402B" w:rsidP="00C04AB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 и отчество (при наличии</w:t>
      </w:r>
      <w:proofErr w:type="gramStart"/>
      <w:r>
        <w:rPr>
          <w:rFonts w:ascii="Times New Roman" w:hAnsi="Times New Roman" w:cs="Times New Roman"/>
        </w:rPr>
        <w:t>)</w:t>
      </w:r>
      <w:r w:rsidRPr="00B0402B">
        <w:rPr>
          <w:rFonts w:ascii="Times New Roman" w:hAnsi="Times New Roman" w:cs="Times New Roman"/>
        </w:rPr>
        <w:t>(</w:t>
      </w:r>
      <w:proofErr w:type="gramEnd"/>
      <w:r w:rsidRPr="00B0402B">
        <w:rPr>
          <w:rFonts w:ascii="Times New Roman" w:hAnsi="Times New Roman" w:cs="Times New Roman"/>
        </w:rPr>
        <w:t>дата рождения</w:t>
      </w:r>
      <w:r>
        <w:rPr>
          <w:rFonts w:ascii="Times New Roman" w:hAnsi="Times New Roman" w:cs="Times New Roman"/>
        </w:rPr>
        <w:t>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23D6B">
        <w:rPr>
          <w:rFonts w:ascii="Times New Roman" w:hAnsi="Times New Roman" w:cs="Times New Roman"/>
          <w:sz w:val="24"/>
          <w:szCs w:val="24"/>
        </w:rPr>
        <w:t>.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______________________________________________________ 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0402B" w:rsidRPr="00B0402B" w:rsidRDefault="00B0402B" w:rsidP="00B0402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(фамилия, имя и отчество (при наличии</w:t>
      </w:r>
      <w:proofErr w:type="gramStart"/>
      <w:r>
        <w:rPr>
          <w:rFonts w:ascii="Times New Roman" w:hAnsi="Times New Roman" w:cs="Times New Roman"/>
        </w:rPr>
        <w:t>)</w:t>
      </w:r>
      <w:r w:rsidRPr="00B0402B">
        <w:rPr>
          <w:rFonts w:ascii="Times New Roman" w:hAnsi="Times New Roman" w:cs="Times New Roman"/>
        </w:rPr>
        <w:t>(</w:t>
      </w:r>
      <w:proofErr w:type="gramEnd"/>
      <w:r w:rsidRPr="00B0402B">
        <w:rPr>
          <w:rFonts w:ascii="Times New Roman" w:hAnsi="Times New Roman" w:cs="Times New Roman"/>
        </w:rPr>
        <w:t>дата рождения)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проживает по адресу: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23D6B">
        <w:rPr>
          <w:rFonts w:ascii="Times New Roman" w:hAnsi="Times New Roman" w:cs="Times New Roman"/>
          <w:sz w:val="24"/>
          <w:szCs w:val="24"/>
        </w:rPr>
        <w:t>.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 xml:space="preserve">Кроме того, со мной постоянно проживают в </w:t>
      </w:r>
      <w:proofErr w:type="gramStart"/>
      <w:r w:rsidRPr="00323D6B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323D6B">
        <w:rPr>
          <w:rFonts w:ascii="Times New Roman" w:hAnsi="Times New Roman" w:cs="Times New Roman"/>
          <w:sz w:val="24"/>
          <w:szCs w:val="24"/>
        </w:rPr>
        <w:t xml:space="preserve"> членов семьи: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______________________________________________________ ___________________;</w:t>
      </w:r>
    </w:p>
    <w:p w:rsidR="00B0402B" w:rsidRPr="00B0402B" w:rsidRDefault="00B0402B" w:rsidP="00B0402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(фамилия, имя и отчество (при наличии</w:t>
      </w:r>
      <w:proofErr w:type="gramStart"/>
      <w:r>
        <w:rPr>
          <w:rFonts w:ascii="Times New Roman" w:hAnsi="Times New Roman" w:cs="Times New Roman"/>
        </w:rPr>
        <w:t>)</w:t>
      </w:r>
      <w:r w:rsidRPr="00B0402B">
        <w:rPr>
          <w:rFonts w:ascii="Times New Roman" w:hAnsi="Times New Roman" w:cs="Times New Roman"/>
        </w:rPr>
        <w:t>(</w:t>
      </w:r>
      <w:proofErr w:type="gramEnd"/>
      <w:r w:rsidRPr="00B0402B">
        <w:rPr>
          <w:rFonts w:ascii="Times New Roman" w:hAnsi="Times New Roman" w:cs="Times New Roman"/>
        </w:rPr>
        <w:t>дата рождения)</w:t>
      </w:r>
    </w:p>
    <w:p w:rsidR="00C04AB4" w:rsidRPr="00323D6B" w:rsidRDefault="00C04AB4" w:rsidP="00B040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______________________________________________________ ___________________.</w:t>
      </w:r>
    </w:p>
    <w:p w:rsidR="00B0402B" w:rsidRPr="00B0402B" w:rsidRDefault="00B0402B" w:rsidP="00B0402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(фамилия, имя и отчество (при наличии</w:t>
      </w:r>
      <w:proofErr w:type="gramStart"/>
      <w:r>
        <w:rPr>
          <w:rFonts w:ascii="Times New Roman" w:hAnsi="Times New Roman" w:cs="Times New Roman"/>
        </w:rPr>
        <w:t>)</w:t>
      </w:r>
      <w:r w:rsidRPr="00B0402B">
        <w:rPr>
          <w:rFonts w:ascii="Times New Roman" w:hAnsi="Times New Roman" w:cs="Times New Roman"/>
        </w:rPr>
        <w:t>(</w:t>
      </w:r>
      <w:proofErr w:type="gramEnd"/>
      <w:r w:rsidRPr="00B0402B">
        <w:rPr>
          <w:rFonts w:ascii="Times New Roman" w:hAnsi="Times New Roman" w:cs="Times New Roman"/>
        </w:rPr>
        <w:t>дата рождения)</w:t>
      </w:r>
    </w:p>
    <w:p w:rsidR="00C04AB4" w:rsidRPr="00323D6B" w:rsidRDefault="00C04AB4" w:rsidP="00B0402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 xml:space="preserve">С  </w:t>
      </w:r>
      <w:r w:rsidR="00B0402B">
        <w:rPr>
          <w:rFonts w:ascii="Times New Roman" w:hAnsi="Times New Roman" w:cs="Times New Roman"/>
          <w:sz w:val="24"/>
          <w:szCs w:val="24"/>
        </w:rPr>
        <w:t xml:space="preserve">порядком и </w:t>
      </w:r>
      <w:r w:rsidRPr="00323D6B">
        <w:rPr>
          <w:rFonts w:ascii="Times New Roman" w:hAnsi="Times New Roman" w:cs="Times New Roman"/>
          <w:sz w:val="24"/>
          <w:szCs w:val="24"/>
        </w:rPr>
        <w:t>условиям</w:t>
      </w:r>
      <w:r>
        <w:rPr>
          <w:rFonts w:ascii="Times New Roman" w:hAnsi="Times New Roman" w:cs="Times New Roman"/>
          <w:sz w:val="24"/>
          <w:szCs w:val="24"/>
        </w:rPr>
        <w:t>и  участия в мероприятиях по</w:t>
      </w:r>
      <w:r w:rsidRPr="00323D6B">
        <w:rPr>
          <w:rFonts w:ascii="Times New Roman" w:hAnsi="Times New Roman" w:cs="Times New Roman"/>
          <w:sz w:val="24"/>
          <w:szCs w:val="24"/>
        </w:rPr>
        <w:t xml:space="preserve"> улучшению  жилищных </w:t>
      </w:r>
      <w:proofErr w:type="spellStart"/>
      <w:r w:rsidRPr="00323D6B">
        <w:rPr>
          <w:rFonts w:ascii="Times New Roman" w:hAnsi="Times New Roman" w:cs="Times New Roman"/>
          <w:sz w:val="24"/>
          <w:szCs w:val="24"/>
        </w:rPr>
        <w:t>условийграждан</w:t>
      </w:r>
      <w:proofErr w:type="spellEnd"/>
      <w:r w:rsidRPr="00323D6B">
        <w:rPr>
          <w:rFonts w:ascii="Times New Roman" w:hAnsi="Times New Roman" w:cs="Times New Roman"/>
          <w:sz w:val="24"/>
          <w:szCs w:val="24"/>
        </w:rPr>
        <w:t>,  прожив</w:t>
      </w:r>
      <w:r w:rsidR="004D0B50">
        <w:rPr>
          <w:rFonts w:ascii="Times New Roman" w:hAnsi="Times New Roman" w:cs="Times New Roman"/>
          <w:sz w:val="24"/>
          <w:szCs w:val="24"/>
        </w:rPr>
        <w:t>ающих на сельских территориях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Pr="00323D6B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1A5939">
        <w:rPr>
          <w:rFonts w:ascii="Times New Roman" w:hAnsi="Times New Roman" w:cs="Times New Roman"/>
          <w:sz w:val="24"/>
          <w:szCs w:val="24"/>
        </w:rPr>
        <w:t xml:space="preserve">государственной программы </w:t>
      </w:r>
      <w:r w:rsidR="004D0B50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1A5939">
        <w:rPr>
          <w:rFonts w:ascii="Times New Roman" w:hAnsi="Times New Roman" w:cs="Times New Roman"/>
          <w:sz w:val="24"/>
          <w:szCs w:val="24"/>
        </w:rPr>
        <w:t xml:space="preserve">«Комплексное </w:t>
      </w:r>
      <w:r w:rsidR="001A5939" w:rsidRPr="00323D6B">
        <w:rPr>
          <w:rFonts w:ascii="Times New Roman" w:hAnsi="Times New Roman" w:cs="Times New Roman"/>
          <w:sz w:val="24"/>
          <w:szCs w:val="24"/>
        </w:rPr>
        <w:t xml:space="preserve">  развитие</w:t>
      </w:r>
      <w:r w:rsidR="001A5939">
        <w:rPr>
          <w:rFonts w:ascii="Times New Roman" w:hAnsi="Times New Roman" w:cs="Times New Roman"/>
          <w:sz w:val="24"/>
          <w:szCs w:val="24"/>
        </w:rPr>
        <w:t xml:space="preserve"> сельских </w:t>
      </w:r>
      <w:proofErr w:type="spellStart"/>
      <w:r w:rsidR="001A5939">
        <w:rPr>
          <w:rFonts w:ascii="Times New Roman" w:hAnsi="Times New Roman" w:cs="Times New Roman"/>
          <w:sz w:val="24"/>
          <w:szCs w:val="24"/>
        </w:rPr>
        <w:t>территорий</w:t>
      </w:r>
      <w:proofErr w:type="gramStart"/>
      <w:r w:rsidR="001A5939">
        <w:rPr>
          <w:rFonts w:ascii="Times New Roman" w:hAnsi="Times New Roman" w:cs="Times New Roman"/>
          <w:sz w:val="24"/>
          <w:szCs w:val="24"/>
        </w:rPr>
        <w:t>»</w:t>
      </w:r>
      <w:r w:rsidRPr="00323D6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23D6B">
        <w:rPr>
          <w:rFonts w:ascii="Times New Roman" w:hAnsi="Times New Roman" w:cs="Times New Roman"/>
          <w:sz w:val="24"/>
          <w:szCs w:val="24"/>
        </w:rPr>
        <w:t>знакомлен</w:t>
      </w:r>
      <w:proofErr w:type="spellEnd"/>
      <w:r w:rsidRPr="00323D6B">
        <w:rPr>
          <w:rFonts w:ascii="Times New Roman" w:hAnsi="Times New Roman" w:cs="Times New Roman"/>
          <w:sz w:val="24"/>
          <w:szCs w:val="24"/>
        </w:rPr>
        <w:t xml:space="preserve"> и обязуюсь их выполнять.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__________________________ ____________________________ 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F10C9" w:rsidRDefault="00BF10C9" w:rsidP="00C04AB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 и отчество                                   </w:t>
      </w:r>
      <w:r w:rsidRPr="00BF10C9">
        <w:rPr>
          <w:rFonts w:ascii="Times New Roman" w:hAnsi="Times New Roman" w:cs="Times New Roman"/>
        </w:rPr>
        <w:t>(подпись заявителя)                            (дата)</w:t>
      </w:r>
      <w:proofErr w:type="gramEnd"/>
    </w:p>
    <w:p w:rsidR="00C04AB4" w:rsidRDefault="00BF10C9" w:rsidP="00C04AB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(при наличии</w:t>
      </w:r>
      <w:proofErr w:type="gramStart"/>
      <w:r>
        <w:rPr>
          <w:rFonts w:ascii="Times New Roman" w:hAnsi="Times New Roman" w:cs="Times New Roman"/>
        </w:rPr>
        <w:t>)з</w:t>
      </w:r>
      <w:proofErr w:type="gramEnd"/>
      <w:r>
        <w:rPr>
          <w:rFonts w:ascii="Times New Roman" w:hAnsi="Times New Roman" w:cs="Times New Roman"/>
        </w:rPr>
        <w:t>аявителя)</w:t>
      </w:r>
    </w:p>
    <w:p w:rsidR="00BF10C9" w:rsidRPr="00323D6B" w:rsidRDefault="00BF10C9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Совершеннолетние члены семьи:</w:t>
      </w:r>
    </w:p>
    <w:p w:rsidR="00C04AB4" w:rsidRPr="00323D6B" w:rsidRDefault="00BF10C9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  ___________________</w:t>
      </w:r>
      <w:r w:rsidR="00C04AB4" w:rsidRPr="00323D6B">
        <w:rPr>
          <w:rFonts w:ascii="Times New Roman" w:hAnsi="Times New Roman" w:cs="Times New Roman"/>
          <w:sz w:val="24"/>
          <w:szCs w:val="24"/>
        </w:rPr>
        <w:t xml:space="preserve"> __________________;</w:t>
      </w:r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 и отчество                                                  (подпись</w:t>
      </w:r>
      <w:r w:rsidRPr="00BF10C9">
        <w:rPr>
          <w:rFonts w:ascii="Times New Roman" w:hAnsi="Times New Roman" w:cs="Times New Roman"/>
        </w:rPr>
        <w:t>)                            (дата)</w:t>
      </w:r>
      <w:proofErr w:type="gramEnd"/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(при наличии</w:t>
      </w:r>
      <w:proofErr w:type="gramStart"/>
      <w:r>
        <w:rPr>
          <w:rFonts w:ascii="Times New Roman" w:hAnsi="Times New Roman" w:cs="Times New Roman"/>
        </w:rPr>
        <w:t>)з</w:t>
      </w:r>
      <w:proofErr w:type="gramEnd"/>
      <w:r>
        <w:rPr>
          <w:rFonts w:ascii="Times New Roman" w:hAnsi="Times New Roman" w:cs="Times New Roman"/>
        </w:rPr>
        <w:t>аявителя)</w:t>
      </w:r>
    </w:p>
    <w:p w:rsidR="00BF10C9" w:rsidRPr="00323D6B" w:rsidRDefault="00C04AB4" w:rsidP="00BF10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2)</w:t>
      </w:r>
      <w:r w:rsidR="00BF10C9">
        <w:rPr>
          <w:rFonts w:ascii="Times New Roman" w:hAnsi="Times New Roman" w:cs="Times New Roman"/>
          <w:sz w:val="24"/>
          <w:szCs w:val="24"/>
        </w:rPr>
        <w:t xml:space="preserve"> ___________________________________  ___________________</w:t>
      </w:r>
      <w:r w:rsidR="00BF10C9" w:rsidRPr="00323D6B">
        <w:rPr>
          <w:rFonts w:ascii="Times New Roman" w:hAnsi="Times New Roman" w:cs="Times New Roman"/>
          <w:sz w:val="24"/>
          <w:szCs w:val="24"/>
        </w:rPr>
        <w:t xml:space="preserve"> __________________;</w:t>
      </w:r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 и отчество                                                  (подпись</w:t>
      </w:r>
      <w:r w:rsidRPr="00BF10C9">
        <w:rPr>
          <w:rFonts w:ascii="Times New Roman" w:hAnsi="Times New Roman" w:cs="Times New Roman"/>
        </w:rPr>
        <w:t>)                            (дата)</w:t>
      </w:r>
      <w:proofErr w:type="gramEnd"/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(при наличии</w:t>
      </w:r>
      <w:proofErr w:type="gramStart"/>
      <w:r>
        <w:rPr>
          <w:rFonts w:ascii="Times New Roman" w:hAnsi="Times New Roman" w:cs="Times New Roman"/>
        </w:rPr>
        <w:t>)з</w:t>
      </w:r>
      <w:proofErr w:type="gramEnd"/>
      <w:r>
        <w:rPr>
          <w:rFonts w:ascii="Times New Roman" w:hAnsi="Times New Roman" w:cs="Times New Roman"/>
        </w:rPr>
        <w:t>аявителя)</w:t>
      </w:r>
    </w:p>
    <w:p w:rsidR="00BF10C9" w:rsidRPr="00323D6B" w:rsidRDefault="00BF10C9" w:rsidP="00BF10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  ___________________</w:t>
      </w:r>
      <w:r w:rsidRPr="00323D6B">
        <w:rPr>
          <w:rFonts w:ascii="Times New Roman" w:hAnsi="Times New Roman" w:cs="Times New Roman"/>
          <w:sz w:val="24"/>
          <w:szCs w:val="24"/>
        </w:rPr>
        <w:t xml:space="preserve"> __________________;</w:t>
      </w:r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 и отчество                                                  (подпись</w:t>
      </w:r>
      <w:r w:rsidRPr="00BF10C9">
        <w:rPr>
          <w:rFonts w:ascii="Times New Roman" w:hAnsi="Times New Roman" w:cs="Times New Roman"/>
        </w:rPr>
        <w:t>)                            (дата)</w:t>
      </w:r>
      <w:proofErr w:type="gramEnd"/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(при наличии</w:t>
      </w:r>
      <w:proofErr w:type="gramStart"/>
      <w:r>
        <w:rPr>
          <w:rFonts w:ascii="Times New Roman" w:hAnsi="Times New Roman" w:cs="Times New Roman"/>
        </w:rPr>
        <w:t>)з</w:t>
      </w:r>
      <w:proofErr w:type="gramEnd"/>
      <w:r>
        <w:rPr>
          <w:rFonts w:ascii="Times New Roman" w:hAnsi="Times New Roman" w:cs="Times New Roman"/>
        </w:rPr>
        <w:t>аявителя)</w:t>
      </w:r>
    </w:p>
    <w:p w:rsidR="00BF10C9" w:rsidRPr="00323D6B" w:rsidRDefault="00BF10C9" w:rsidP="00BF10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___________________________________  ___________________</w:t>
      </w:r>
      <w:r w:rsidRPr="00323D6B">
        <w:rPr>
          <w:rFonts w:ascii="Times New Roman" w:hAnsi="Times New Roman" w:cs="Times New Roman"/>
          <w:sz w:val="24"/>
          <w:szCs w:val="24"/>
        </w:rPr>
        <w:t xml:space="preserve"> 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 и отчество                                                  (подпись</w:t>
      </w:r>
      <w:r w:rsidRPr="00BF10C9">
        <w:rPr>
          <w:rFonts w:ascii="Times New Roman" w:hAnsi="Times New Roman" w:cs="Times New Roman"/>
        </w:rPr>
        <w:t>)                            (дата)</w:t>
      </w:r>
      <w:proofErr w:type="gramEnd"/>
    </w:p>
    <w:p w:rsidR="00BF10C9" w:rsidRDefault="00BF10C9" w:rsidP="00BF10C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(при наличии</w:t>
      </w:r>
      <w:proofErr w:type="gramStart"/>
      <w:r>
        <w:rPr>
          <w:rFonts w:ascii="Times New Roman" w:hAnsi="Times New Roman" w:cs="Times New Roman"/>
        </w:rPr>
        <w:t>)з</w:t>
      </w:r>
      <w:proofErr w:type="gramEnd"/>
      <w:r>
        <w:rPr>
          <w:rFonts w:ascii="Times New Roman" w:hAnsi="Times New Roman" w:cs="Times New Roman"/>
        </w:rPr>
        <w:t>аявителя)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323D6B">
        <w:rPr>
          <w:rFonts w:ascii="Times New Roman" w:hAnsi="Times New Roman" w:cs="Times New Roman"/>
          <w:sz w:val="24"/>
          <w:szCs w:val="24"/>
        </w:rPr>
        <w:t xml:space="preserve">                   (</w:t>
      </w:r>
      <w:r w:rsidRPr="00BF10C9">
        <w:rPr>
          <w:rFonts w:ascii="Times New Roman" w:hAnsi="Times New Roman" w:cs="Times New Roman"/>
        </w:rPr>
        <w:t>наименование документа и его реквизиты)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BF10C9">
        <w:rPr>
          <w:rFonts w:ascii="Times New Roman" w:hAnsi="Times New Roman" w:cs="Times New Roman"/>
        </w:rPr>
        <w:t>(наименование документа и его реквизиты)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BF10C9">
        <w:rPr>
          <w:rFonts w:ascii="Times New Roman" w:hAnsi="Times New Roman" w:cs="Times New Roman"/>
        </w:rPr>
        <w:t>(наименование документа и его реквизиты)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3D6B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BF10C9">
        <w:rPr>
          <w:rFonts w:ascii="Times New Roman" w:hAnsi="Times New Roman" w:cs="Times New Roman"/>
        </w:rPr>
        <w:t>(наименование документа и его реквизиты)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23D6B">
        <w:rPr>
          <w:rFonts w:ascii="Times New Roman" w:hAnsi="Times New Roman" w:cs="Times New Roman"/>
          <w:sz w:val="24"/>
          <w:szCs w:val="24"/>
        </w:rPr>
        <w:t>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BF10C9">
        <w:rPr>
          <w:rFonts w:ascii="Times New Roman" w:hAnsi="Times New Roman" w:cs="Times New Roman"/>
        </w:rPr>
        <w:t>(наименование документа и его реквизиты)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3D6B">
        <w:rPr>
          <w:rFonts w:ascii="Times New Roman" w:hAnsi="Times New Roman" w:cs="Times New Roman"/>
          <w:sz w:val="24"/>
          <w:szCs w:val="24"/>
        </w:rPr>
        <w:t>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23D6B">
        <w:rPr>
          <w:rFonts w:ascii="Times New Roman" w:hAnsi="Times New Roman" w:cs="Times New Roman"/>
          <w:sz w:val="24"/>
          <w:szCs w:val="24"/>
        </w:rPr>
        <w:t>;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BF10C9">
        <w:rPr>
          <w:rFonts w:ascii="Times New Roman" w:hAnsi="Times New Roman" w:cs="Times New Roman"/>
        </w:rPr>
        <w:t>(наименование документа и его реквизиты)</w:t>
      </w:r>
    </w:p>
    <w:p w:rsidR="00C04AB4" w:rsidRPr="00323D6B" w:rsidRDefault="00C04AB4" w:rsidP="00C04A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23D6B">
        <w:rPr>
          <w:rFonts w:ascii="Times New Roman" w:hAnsi="Times New Roman" w:cs="Times New Roman"/>
          <w:sz w:val="24"/>
          <w:szCs w:val="24"/>
        </w:rPr>
        <w:t>)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F10C9">
        <w:rPr>
          <w:rFonts w:ascii="Times New Roman" w:hAnsi="Times New Roman" w:cs="Times New Roman"/>
          <w:sz w:val="24"/>
          <w:szCs w:val="24"/>
        </w:rPr>
        <w:t>.</w:t>
      </w:r>
    </w:p>
    <w:p w:rsidR="00C04AB4" w:rsidRPr="00BF10C9" w:rsidRDefault="00C04AB4" w:rsidP="00C04AB4">
      <w:pPr>
        <w:pStyle w:val="ConsPlusNonformat"/>
        <w:jc w:val="both"/>
        <w:rPr>
          <w:rFonts w:ascii="Times New Roman" w:hAnsi="Times New Roman" w:cs="Times New Roman"/>
        </w:rPr>
      </w:pPr>
      <w:r w:rsidRPr="00BF10C9">
        <w:rPr>
          <w:rFonts w:ascii="Times New Roman" w:hAnsi="Times New Roman" w:cs="Times New Roman"/>
        </w:rPr>
        <w:t>(наименование документа и его реквизиты)</w:t>
      </w:r>
    </w:p>
    <w:p w:rsidR="00C04AB4" w:rsidRDefault="00C04AB4" w:rsidP="00C04AB4">
      <w:pPr>
        <w:pStyle w:val="ConsPlusNormal"/>
        <w:jc w:val="both"/>
      </w:pPr>
    </w:p>
    <w:p w:rsidR="00C04AB4" w:rsidRDefault="00C04AB4" w:rsidP="00C04AB4">
      <w:pPr>
        <w:pStyle w:val="ConsPlusNormal"/>
        <w:jc w:val="both"/>
      </w:pPr>
    </w:p>
    <w:p w:rsidR="00513D07" w:rsidRDefault="00513D07" w:rsidP="003804EB">
      <w:pPr>
        <w:ind w:left="4680" w:right="-290"/>
        <w:rPr>
          <w:rStyle w:val="apple-style-span"/>
        </w:rPr>
      </w:pPr>
    </w:p>
    <w:p w:rsidR="003804EB" w:rsidRDefault="003804EB" w:rsidP="001C1AA8">
      <w:pPr>
        <w:ind w:left="4680" w:right="-290"/>
        <w:jc w:val="right"/>
        <w:rPr>
          <w:rStyle w:val="apple-style-span"/>
        </w:rPr>
      </w:pPr>
      <w:r>
        <w:rPr>
          <w:rStyle w:val="apple-style-span"/>
        </w:rPr>
        <w:lastRenderedPageBreak/>
        <w:t>Приложение 2</w:t>
      </w:r>
    </w:p>
    <w:p w:rsidR="003804EB" w:rsidRPr="00570E0C" w:rsidRDefault="003804EB" w:rsidP="001C1AA8">
      <w:pPr>
        <w:ind w:left="4680" w:right="-290"/>
        <w:jc w:val="right"/>
      </w:pPr>
      <w:r>
        <w:t>к административному регламенту</w:t>
      </w:r>
    </w:p>
    <w:p w:rsidR="003804EB" w:rsidRPr="00110ADB" w:rsidRDefault="003804EB" w:rsidP="001C1AA8">
      <w:pPr>
        <w:ind w:left="4680" w:right="-290"/>
        <w:jc w:val="right"/>
      </w:pPr>
      <w:r w:rsidRPr="00110ADB">
        <w:t xml:space="preserve">предоставления Администрацией муниципального </w:t>
      </w:r>
      <w:r w:rsidRPr="00521B6B">
        <w:t>образования «</w:t>
      </w:r>
      <w:proofErr w:type="spellStart"/>
      <w:r w:rsidR="00513D07" w:rsidRPr="00521B6B">
        <w:t>Кезский</w:t>
      </w:r>
      <w:proofErr w:type="spellEnd"/>
      <w:r w:rsidRPr="00110ADB">
        <w:t xml:space="preserve"> район» муниципальной услуги</w:t>
      </w:r>
    </w:p>
    <w:p w:rsidR="003804EB" w:rsidRPr="00BD7561" w:rsidRDefault="003804EB" w:rsidP="001C1AA8">
      <w:pPr>
        <w:shd w:val="clear" w:color="auto" w:fill="FFFFFF"/>
        <w:ind w:left="4680" w:right="-290"/>
        <w:jc w:val="right"/>
        <w:rPr>
          <w:bCs/>
        </w:rPr>
      </w:pPr>
      <w:r w:rsidRPr="00BD7561">
        <w:t>«</w:t>
      </w:r>
      <w:r w:rsidRPr="00BD7561">
        <w:rPr>
          <w:bCs/>
        </w:rPr>
        <w:t xml:space="preserve">Прием заявлений, документов, а также включение в список граждан, изъявивших желание улучшить жилищные условия с использованием социальных выплат в </w:t>
      </w:r>
      <w:proofErr w:type="gramStart"/>
      <w:r w:rsidRPr="00BD7561">
        <w:rPr>
          <w:bCs/>
        </w:rPr>
        <w:t>рамках</w:t>
      </w:r>
      <w:proofErr w:type="gramEnd"/>
      <w:r w:rsidRPr="00BD7561">
        <w:rPr>
          <w:bCs/>
        </w:rPr>
        <w:t xml:space="preserve"> </w:t>
      </w:r>
      <w:r w:rsidR="001A5939">
        <w:rPr>
          <w:bCs/>
        </w:rPr>
        <w:t xml:space="preserve">государственной </w:t>
      </w:r>
      <w:r w:rsidRPr="00BD7561">
        <w:rPr>
          <w:bCs/>
        </w:rPr>
        <w:t xml:space="preserve">программы </w:t>
      </w:r>
    </w:p>
    <w:p w:rsidR="003804EB" w:rsidRPr="00BD7561" w:rsidRDefault="001A5939" w:rsidP="001C1AA8">
      <w:pPr>
        <w:shd w:val="clear" w:color="auto" w:fill="FFFFFF"/>
        <w:ind w:left="4680" w:right="-290"/>
        <w:jc w:val="right"/>
      </w:pPr>
      <w:r>
        <w:rPr>
          <w:bCs/>
        </w:rPr>
        <w:t xml:space="preserve">«Комплексное </w:t>
      </w:r>
      <w:r w:rsidR="003804EB" w:rsidRPr="00BD7561">
        <w:rPr>
          <w:bCs/>
        </w:rPr>
        <w:t>развитие сельских территорий</w:t>
      </w:r>
      <w:r>
        <w:rPr>
          <w:bCs/>
        </w:rPr>
        <w:t>»</w:t>
      </w:r>
    </w:p>
    <w:p w:rsidR="003804EB" w:rsidRDefault="003804EB" w:rsidP="00B100B3">
      <w:pPr>
        <w:ind w:left="4680" w:right="-290"/>
        <w:rPr>
          <w:rStyle w:val="apple-style-span"/>
        </w:rPr>
      </w:pPr>
    </w:p>
    <w:p w:rsidR="003804EB" w:rsidRDefault="003804EB" w:rsidP="00B100B3">
      <w:pPr>
        <w:ind w:left="4680" w:right="-290"/>
        <w:rPr>
          <w:rStyle w:val="apple-style-span"/>
        </w:rPr>
      </w:pPr>
    </w:p>
    <w:p w:rsidR="003804EB" w:rsidRPr="003804EB" w:rsidRDefault="003804EB" w:rsidP="003804EB">
      <w:pPr>
        <w:jc w:val="center"/>
        <w:rPr>
          <w:bCs/>
        </w:rPr>
      </w:pPr>
      <w:r w:rsidRPr="003804EB">
        <w:rPr>
          <w:bCs/>
        </w:rPr>
        <w:t>СОГЛАСИЕ</w:t>
      </w:r>
    </w:p>
    <w:p w:rsidR="003804EB" w:rsidRPr="003804EB" w:rsidRDefault="003804EB" w:rsidP="003804EB">
      <w:pPr>
        <w:jc w:val="center"/>
        <w:rPr>
          <w:bCs/>
        </w:rPr>
      </w:pPr>
      <w:r w:rsidRPr="003804EB">
        <w:rPr>
          <w:bCs/>
        </w:rPr>
        <w:t>на обработку персональных данных</w:t>
      </w:r>
    </w:p>
    <w:p w:rsidR="003804EB" w:rsidRDefault="003804EB" w:rsidP="003804EB">
      <w:pPr>
        <w:ind w:firstLine="708"/>
        <w:jc w:val="both"/>
      </w:pPr>
      <w:r>
        <w:t>Я, __________________________________________________________________,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3804EB" w:rsidRDefault="003804EB" w:rsidP="003804EB">
      <w:pPr>
        <w:jc w:val="both"/>
      </w:pPr>
      <w:r>
        <w:t xml:space="preserve">документ, удостоверяющий </w:t>
      </w:r>
      <w:proofErr w:type="spellStart"/>
      <w:r>
        <w:t>личность_____________</w:t>
      </w:r>
      <w:proofErr w:type="gramStart"/>
      <w:r>
        <w:t>:с</w:t>
      </w:r>
      <w:proofErr w:type="gramEnd"/>
      <w:r>
        <w:t>ерия________номер</w:t>
      </w:r>
      <w:proofErr w:type="spellEnd"/>
      <w:r>
        <w:t>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(вид документа)</w:t>
      </w:r>
    </w:p>
    <w:p w:rsidR="003804EB" w:rsidRDefault="003804EB" w:rsidP="003804EB">
      <w:pPr>
        <w:jc w:val="both"/>
      </w:pPr>
      <w:r>
        <w:t>выдан _____________________________________________________________________,</w:t>
      </w:r>
    </w:p>
    <w:p w:rsidR="003804EB" w:rsidRDefault="003804EB" w:rsidP="003804EB">
      <w:pPr>
        <w:jc w:val="center"/>
        <w:rPr>
          <w:sz w:val="16"/>
          <w:szCs w:val="16"/>
        </w:rPr>
      </w:pPr>
      <w:r>
        <w:rPr>
          <w:sz w:val="16"/>
          <w:szCs w:val="16"/>
        </w:rPr>
        <w:t>(кем и когда)</w:t>
      </w:r>
    </w:p>
    <w:p w:rsidR="003804EB" w:rsidRDefault="003804EB" w:rsidP="003804EB">
      <w:pPr>
        <w:jc w:val="both"/>
      </w:pPr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 ____________________________________________</w:t>
      </w:r>
    </w:p>
    <w:p w:rsidR="003804EB" w:rsidRDefault="003804EB" w:rsidP="003804EB">
      <w:pPr>
        <w:jc w:val="both"/>
      </w:pPr>
      <w:r>
        <w:t>___________________________________________________________________________,</w:t>
      </w:r>
    </w:p>
    <w:p w:rsidR="003804EB" w:rsidRDefault="003804EB" w:rsidP="003804EB">
      <w:pPr>
        <w:jc w:val="both"/>
      </w:pPr>
      <w:r>
        <w:t>даю свое согласие Администрации муниципального образования «</w:t>
      </w:r>
      <w:proofErr w:type="spellStart"/>
      <w:r w:rsidR="0024407D">
        <w:t>Кезский</w:t>
      </w:r>
      <w:proofErr w:type="spellEnd"/>
      <w:r>
        <w:t xml:space="preserve"> район» (далее – Администрация) на обработку моих персональных данных в целях признания </w:t>
      </w:r>
      <w:proofErr w:type="gramStart"/>
      <w:r>
        <w:t>нуждающимся</w:t>
      </w:r>
      <w:proofErr w:type="gramEnd"/>
      <w:r>
        <w:t xml:space="preserve"> в улучшении жилищных условий.</w:t>
      </w:r>
    </w:p>
    <w:p w:rsidR="003804EB" w:rsidRDefault="003804EB" w:rsidP="003804EB">
      <w:pPr>
        <w:ind w:firstLine="708"/>
        <w:jc w:val="both"/>
      </w:pPr>
      <w:r>
        <w:t xml:space="preserve">К персональным </w:t>
      </w:r>
      <w:proofErr w:type="gramStart"/>
      <w:r>
        <w:t>данным</w:t>
      </w:r>
      <w:proofErr w:type="gramEnd"/>
      <w:r>
        <w:t xml:space="preserve"> на обработку которых дается мое согласие, относятся: фамилия, имя, отчество; паспортные данные (серия, номер, когда и кем выдан); дата и место рождения; адрес по месту регистрации и проживания; социальное и имущественное положение; данные документов об образовании, квалификации или наличии специальных знаний; сведения, содержащие информацию о номере домашнего телефона, мобильного телефона, личной электронной почте.</w:t>
      </w:r>
    </w:p>
    <w:p w:rsidR="003804EB" w:rsidRDefault="003804EB" w:rsidP="003804EB">
      <w:pPr>
        <w:ind w:firstLine="708"/>
        <w:jc w:val="both"/>
      </w:pPr>
      <w:proofErr w:type="gramStart"/>
      <w:r>
        <w:t>Я даю согласие на обработку Администрацией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 «О персональных данных», а также на передачу такой информации третьим лицам, в случаях</w:t>
      </w:r>
      <w:proofErr w:type="gramEnd"/>
      <w:r>
        <w:t xml:space="preserve">, установленных нормативными документами вышестоящих органов и законодательством. Администрация вправе обрабатывать мои персональные </w:t>
      </w:r>
      <w:proofErr w:type="gramStart"/>
      <w:r>
        <w:t>данные</w:t>
      </w:r>
      <w:proofErr w:type="gramEnd"/>
      <w:r>
        <w:t xml:space="preserve"> как с использованием средств автоматизации так и без использования таких средств. 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специалиста. В случае моего отзыва согласия на обработку персональных данных Администрация 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от 27.07.2006 № 152-ФЗ «О персональных данных». Согласие действует до получения результата.</w:t>
      </w:r>
    </w:p>
    <w:p w:rsidR="003804EB" w:rsidRDefault="003804EB" w:rsidP="003804EB">
      <w:pPr>
        <w:jc w:val="both"/>
      </w:pPr>
      <w:r>
        <w:t>«____» __________ 20____ г</w:t>
      </w:r>
      <w:proofErr w:type="gramStart"/>
      <w:r>
        <w:t xml:space="preserve">.                                  ____________ (___________________) </w:t>
      </w:r>
      <w:proofErr w:type="gramEnd"/>
    </w:p>
    <w:p w:rsidR="00A329C9" w:rsidRDefault="00A329C9" w:rsidP="00B100B3">
      <w:pPr>
        <w:ind w:left="4680" w:right="-290"/>
        <w:rPr>
          <w:rStyle w:val="apple-style-span"/>
        </w:rPr>
      </w:pPr>
    </w:p>
    <w:p w:rsidR="00284AAC" w:rsidRDefault="00284AAC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513D07" w:rsidRDefault="00513D07" w:rsidP="00B100B3">
      <w:pPr>
        <w:ind w:left="4680" w:right="-290"/>
        <w:rPr>
          <w:rStyle w:val="apple-style-span"/>
        </w:rPr>
      </w:pPr>
    </w:p>
    <w:p w:rsidR="00284AAC" w:rsidRDefault="00284AAC" w:rsidP="00B100B3">
      <w:pPr>
        <w:ind w:left="4680" w:right="-290"/>
        <w:rPr>
          <w:rStyle w:val="apple-style-span"/>
        </w:rPr>
      </w:pPr>
    </w:p>
    <w:p w:rsidR="00F563FA" w:rsidRDefault="00B100B3" w:rsidP="001C1AA8">
      <w:pPr>
        <w:ind w:left="4680" w:right="-290"/>
        <w:jc w:val="right"/>
        <w:rPr>
          <w:rStyle w:val="apple-style-span"/>
        </w:rPr>
      </w:pPr>
      <w:r>
        <w:rPr>
          <w:rStyle w:val="apple-style-span"/>
        </w:rPr>
        <w:lastRenderedPageBreak/>
        <w:t xml:space="preserve">Приложение </w:t>
      </w:r>
      <w:r w:rsidR="00635CDF">
        <w:rPr>
          <w:rStyle w:val="apple-style-span"/>
        </w:rPr>
        <w:t>3</w:t>
      </w:r>
    </w:p>
    <w:p w:rsidR="0097098A" w:rsidRPr="00570E0C" w:rsidRDefault="0097098A" w:rsidP="001C1AA8">
      <w:pPr>
        <w:ind w:left="4680" w:right="-290"/>
        <w:jc w:val="right"/>
      </w:pPr>
      <w:r>
        <w:t>к административному регламенту</w:t>
      </w:r>
    </w:p>
    <w:p w:rsidR="0097098A" w:rsidRPr="00110ADB" w:rsidRDefault="0097098A" w:rsidP="001C1AA8">
      <w:pPr>
        <w:ind w:left="4680" w:right="-290"/>
        <w:jc w:val="right"/>
      </w:pPr>
      <w:r w:rsidRPr="00110ADB">
        <w:t>предоставления Администрацией муниципального образования «</w:t>
      </w:r>
      <w:proofErr w:type="spellStart"/>
      <w:r w:rsidR="0024407D">
        <w:t>Кезский</w:t>
      </w:r>
      <w:proofErr w:type="spellEnd"/>
      <w:r w:rsidR="0024407D">
        <w:t xml:space="preserve"> </w:t>
      </w:r>
      <w:r w:rsidRPr="00110ADB">
        <w:t>район» муниципальной услуги</w:t>
      </w:r>
    </w:p>
    <w:p w:rsidR="0097098A" w:rsidRPr="00BD7561" w:rsidRDefault="0097098A" w:rsidP="001C1AA8">
      <w:pPr>
        <w:shd w:val="clear" w:color="auto" w:fill="FFFFFF"/>
        <w:ind w:left="4680" w:right="-290"/>
        <w:jc w:val="right"/>
        <w:rPr>
          <w:bCs/>
        </w:rPr>
      </w:pPr>
      <w:r w:rsidRPr="00BD7561">
        <w:t>«</w:t>
      </w:r>
      <w:r w:rsidRPr="00BD7561">
        <w:rPr>
          <w:bCs/>
        </w:rPr>
        <w:t xml:space="preserve">Прием заявлений, документов, а также включение в список граждан, изъявивших желание улучшить жилищные условия с использованием социальных выплат в </w:t>
      </w:r>
      <w:proofErr w:type="gramStart"/>
      <w:r w:rsidRPr="00BD7561">
        <w:rPr>
          <w:bCs/>
        </w:rPr>
        <w:t>рамках</w:t>
      </w:r>
      <w:proofErr w:type="gramEnd"/>
      <w:r w:rsidR="001A5939">
        <w:rPr>
          <w:bCs/>
        </w:rPr>
        <w:t xml:space="preserve"> государственной </w:t>
      </w:r>
      <w:r w:rsidRPr="00BD7561">
        <w:rPr>
          <w:bCs/>
        </w:rPr>
        <w:t xml:space="preserve">программы </w:t>
      </w:r>
    </w:p>
    <w:p w:rsidR="0097098A" w:rsidRPr="00BD7561" w:rsidRDefault="001A5939" w:rsidP="001C1AA8">
      <w:pPr>
        <w:shd w:val="clear" w:color="auto" w:fill="FFFFFF"/>
        <w:ind w:left="4680" w:right="-290"/>
        <w:jc w:val="right"/>
      </w:pPr>
      <w:r>
        <w:rPr>
          <w:bCs/>
        </w:rPr>
        <w:t xml:space="preserve">«Комплексное </w:t>
      </w:r>
      <w:r w:rsidR="0097098A" w:rsidRPr="00BD7561">
        <w:rPr>
          <w:bCs/>
        </w:rPr>
        <w:t>развитие сельских территорий</w:t>
      </w:r>
      <w:r>
        <w:rPr>
          <w:bCs/>
        </w:rPr>
        <w:t>»</w:t>
      </w:r>
    </w:p>
    <w:p w:rsidR="0097098A" w:rsidRPr="00110ADB" w:rsidRDefault="0097098A" w:rsidP="0097098A">
      <w:pPr>
        <w:jc w:val="center"/>
        <w:rPr>
          <w:rStyle w:val="apple-style-span"/>
        </w:rPr>
      </w:pPr>
    </w:p>
    <w:p w:rsidR="00F563FA" w:rsidRPr="00110ADB" w:rsidRDefault="00F563FA" w:rsidP="00F563FA">
      <w:pPr>
        <w:spacing w:line="360" w:lineRule="auto"/>
        <w:jc w:val="right"/>
        <w:rPr>
          <w:rStyle w:val="apple-style-span"/>
        </w:rPr>
      </w:pPr>
    </w:p>
    <w:p w:rsidR="00635CDF" w:rsidRDefault="00635CDF" w:rsidP="00635CDF">
      <w:pPr>
        <w:jc w:val="center"/>
        <w:rPr>
          <w:rStyle w:val="apple-style-span"/>
          <w:b/>
        </w:rPr>
      </w:pPr>
      <w:r>
        <w:rPr>
          <w:rStyle w:val="apple-style-span"/>
        </w:rPr>
        <w:t>СПИСОК</w:t>
      </w:r>
    </w:p>
    <w:p w:rsidR="00F563FA" w:rsidRDefault="00F759CB" w:rsidP="00635CDF">
      <w:pPr>
        <w:jc w:val="center"/>
      </w:pPr>
      <w:r w:rsidRPr="00F759CB">
        <w:t>граждан</w:t>
      </w:r>
      <w:r w:rsidR="002B26E7" w:rsidRPr="00F759CB">
        <w:t>, изъявивших желание улучшить жилищные условия с использованием социальных вып</w:t>
      </w:r>
      <w:r w:rsidR="001A5939">
        <w:t xml:space="preserve">лат в </w:t>
      </w:r>
      <w:proofErr w:type="gramStart"/>
      <w:r w:rsidR="001A5939">
        <w:t>рамках</w:t>
      </w:r>
      <w:proofErr w:type="gramEnd"/>
      <w:r w:rsidR="001A5939">
        <w:t xml:space="preserve"> государственной  программы «Комплексное </w:t>
      </w:r>
      <w:r w:rsidR="002B26E7" w:rsidRPr="00F759CB">
        <w:t>разв</w:t>
      </w:r>
      <w:r w:rsidR="001A5939">
        <w:t>итие сельских территорий</w:t>
      </w:r>
      <w:r w:rsidR="002B26E7" w:rsidRPr="00F759CB">
        <w:t xml:space="preserve">» </w:t>
      </w:r>
    </w:p>
    <w:p w:rsidR="00FE205A" w:rsidRPr="00F759CB" w:rsidRDefault="00FE205A" w:rsidP="00763244">
      <w:pPr>
        <w:tabs>
          <w:tab w:val="left" w:pos="6660"/>
        </w:tabs>
        <w:spacing w:line="360" w:lineRule="auto"/>
        <w:jc w:val="center"/>
        <w:rPr>
          <w:rStyle w:val="apple-style-spa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332"/>
        <w:gridCol w:w="1316"/>
        <w:gridCol w:w="1924"/>
        <w:gridCol w:w="1764"/>
        <w:gridCol w:w="1701"/>
        <w:gridCol w:w="1843"/>
      </w:tblGrid>
      <w:tr w:rsidR="00EC6BA2" w:rsidRPr="00110ADB" w:rsidTr="00EC6BA2">
        <w:trPr>
          <w:trHeight w:val="885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 xml:space="preserve">№ </w:t>
            </w:r>
            <w:proofErr w:type="gramStart"/>
            <w:r w:rsidRPr="00110ADB">
              <w:rPr>
                <w:rStyle w:val="apple-style-span"/>
              </w:rPr>
              <w:t>п</w:t>
            </w:r>
            <w:proofErr w:type="gramEnd"/>
            <w:r w:rsidRPr="00110ADB">
              <w:rPr>
                <w:rStyle w:val="apple-style-span"/>
              </w:rPr>
              <w:t>/п</w:t>
            </w: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Ф.И.О. заявителя</w:t>
            </w:r>
          </w:p>
        </w:tc>
        <w:tc>
          <w:tcPr>
            <w:tcW w:w="131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Дата рождения</w:t>
            </w:r>
          </w:p>
        </w:tc>
        <w:tc>
          <w:tcPr>
            <w:tcW w:w="1924" w:type="dxa"/>
          </w:tcPr>
          <w:p w:rsidR="00EC6BA2" w:rsidRPr="00110ADB" w:rsidRDefault="00EC6BA2" w:rsidP="0024407D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Адрес регистрации</w:t>
            </w:r>
          </w:p>
        </w:tc>
        <w:tc>
          <w:tcPr>
            <w:tcW w:w="1764" w:type="dxa"/>
          </w:tcPr>
          <w:p w:rsidR="00EC6BA2" w:rsidRDefault="00EC6BA2" w:rsidP="0024407D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 xml:space="preserve">Дата </w:t>
            </w:r>
            <w:r>
              <w:rPr>
                <w:rStyle w:val="apple-style-span"/>
              </w:rPr>
              <w:t xml:space="preserve">подачи </w:t>
            </w:r>
            <w:r w:rsidRPr="00110ADB">
              <w:rPr>
                <w:rStyle w:val="apple-style-span"/>
              </w:rPr>
              <w:t>заявления</w:t>
            </w:r>
          </w:p>
        </w:tc>
        <w:tc>
          <w:tcPr>
            <w:tcW w:w="1701" w:type="dxa"/>
          </w:tcPr>
          <w:p w:rsidR="00EC6BA2" w:rsidRPr="00110ADB" w:rsidRDefault="00EC6BA2" w:rsidP="0024407D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Дата и номер уведомления</w:t>
            </w:r>
          </w:p>
        </w:tc>
        <w:tc>
          <w:tcPr>
            <w:tcW w:w="1843" w:type="dxa"/>
          </w:tcPr>
          <w:p w:rsidR="00EC6BA2" w:rsidRPr="00110ADB" w:rsidRDefault="00EC6BA2" w:rsidP="00513D07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Контактный телефон</w:t>
            </w:r>
          </w:p>
        </w:tc>
      </w:tr>
      <w:tr w:rsidR="00EC6BA2" w:rsidRPr="00110ADB" w:rsidTr="00EC6BA2">
        <w:trPr>
          <w:trHeight w:val="195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1</w:t>
            </w: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2</w:t>
            </w:r>
          </w:p>
        </w:tc>
        <w:tc>
          <w:tcPr>
            <w:tcW w:w="131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3</w:t>
            </w:r>
          </w:p>
        </w:tc>
        <w:tc>
          <w:tcPr>
            <w:tcW w:w="192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 w:rsidRPr="00110ADB">
              <w:rPr>
                <w:rStyle w:val="apple-style-span"/>
              </w:rPr>
              <w:t>4</w:t>
            </w:r>
          </w:p>
        </w:tc>
        <w:tc>
          <w:tcPr>
            <w:tcW w:w="176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5</w:t>
            </w:r>
          </w:p>
        </w:tc>
        <w:tc>
          <w:tcPr>
            <w:tcW w:w="1701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6</w:t>
            </w:r>
          </w:p>
        </w:tc>
        <w:tc>
          <w:tcPr>
            <w:tcW w:w="1843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  <w:r>
              <w:rPr>
                <w:rStyle w:val="apple-style-span"/>
              </w:rPr>
              <w:t>7</w:t>
            </w:r>
          </w:p>
        </w:tc>
      </w:tr>
      <w:tr w:rsidR="00EC6BA2" w:rsidRPr="00110ADB" w:rsidTr="00EC6BA2">
        <w:trPr>
          <w:trHeight w:val="302"/>
        </w:trPr>
        <w:tc>
          <w:tcPr>
            <w:tcW w:w="57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332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316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92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764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701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  <w:tc>
          <w:tcPr>
            <w:tcW w:w="1843" w:type="dxa"/>
          </w:tcPr>
          <w:p w:rsidR="00EC6BA2" w:rsidRPr="00110ADB" w:rsidRDefault="00EC6BA2" w:rsidP="00F563FA">
            <w:pPr>
              <w:jc w:val="center"/>
              <w:rPr>
                <w:rStyle w:val="apple-style-span"/>
              </w:rPr>
            </w:pPr>
          </w:p>
        </w:tc>
      </w:tr>
    </w:tbl>
    <w:p w:rsidR="00F563FA" w:rsidRPr="00110ADB" w:rsidRDefault="00F563FA" w:rsidP="00F563FA">
      <w:pPr>
        <w:spacing w:line="360" w:lineRule="auto"/>
        <w:jc w:val="center"/>
        <w:rPr>
          <w:rStyle w:val="apple-style-span"/>
          <w:b/>
        </w:rPr>
      </w:pPr>
    </w:p>
    <w:p w:rsidR="002A504E" w:rsidRDefault="002A504E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F418D3" w:rsidRDefault="00F418D3" w:rsidP="007E59E9">
      <w:pPr>
        <w:ind w:firstLine="720"/>
        <w:jc w:val="both"/>
        <w:rPr>
          <w:b/>
        </w:rPr>
      </w:pPr>
    </w:p>
    <w:p w:rsidR="00284AAC" w:rsidRDefault="00284AAC" w:rsidP="007E59E9">
      <w:pPr>
        <w:ind w:firstLine="720"/>
        <w:jc w:val="both"/>
        <w:rPr>
          <w:b/>
        </w:rPr>
      </w:pPr>
    </w:p>
    <w:p w:rsidR="00284AAC" w:rsidRDefault="00284AAC" w:rsidP="007E59E9">
      <w:pPr>
        <w:ind w:firstLine="720"/>
        <w:jc w:val="both"/>
        <w:rPr>
          <w:b/>
        </w:rPr>
      </w:pPr>
    </w:p>
    <w:p w:rsidR="00284AAC" w:rsidRDefault="00284AAC" w:rsidP="007E59E9">
      <w:pPr>
        <w:ind w:firstLine="720"/>
        <w:jc w:val="both"/>
        <w:rPr>
          <w:b/>
        </w:rPr>
      </w:pPr>
    </w:p>
    <w:p w:rsidR="00284AAC" w:rsidRDefault="00284AAC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EC6BA2" w:rsidRDefault="00EC6BA2" w:rsidP="007E59E9">
      <w:pPr>
        <w:ind w:firstLine="720"/>
        <w:jc w:val="both"/>
        <w:rPr>
          <w:b/>
        </w:rPr>
      </w:pPr>
    </w:p>
    <w:p w:rsidR="007D76B2" w:rsidRPr="00570E0C" w:rsidRDefault="00723C51" w:rsidP="001C1AA8">
      <w:pPr>
        <w:ind w:left="4680" w:right="-290"/>
        <w:jc w:val="right"/>
      </w:pPr>
      <w:r>
        <w:lastRenderedPageBreak/>
        <w:t>П</w:t>
      </w:r>
      <w:r w:rsidR="00F418D3" w:rsidRPr="00110ADB">
        <w:t xml:space="preserve">риложение </w:t>
      </w:r>
      <w:r w:rsidR="00D801BE">
        <w:t>4</w:t>
      </w:r>
      <w:r w:rsidR="00F418D3" w:rsidRPr="00110ADB">
        <w:br/>
      </w:r>
      <w:r w:rsidR="007D76B2">
        <w:t>к административному регламенту</w:t>
      </w:r>
    </w:p>
    <w:p w:rsidR="007D76B2" w:rsidRPr="00110ADB" w:rsidRDefault="007D76B2" w:rsidP="001C1AA8">
      <w:pPr>
        <w:ind w:left="4680" w:right="-290"/>
        <w:jc w:val="right"/>
      </w:pPr>
      <w:r w:rsidRPr="00110ADB">
        <w:t>предоставления Администрацией муниципального образования «</w:t>
      </w:r>
      <w:proofErr w:type="spellStart"/>
      <w:r w:rsidR="0024407D">
        <w:t>Кезский</w:t>
      </w:r>
      <w:proofErr w:type="spellEnd"/>
      <w:r w:rsidRPr="00110ADB">
        <w:t xml:space="preserve"> район» муниципальной услуги</w:t>
      </w:r>
    </w:p>
    <w:p w:rsidR="00F418D3" w:rsidRDefault="007D76B2" w:rsidP="001C1AA8">
      <w:pPr>
        <w:shd w:val="clear" w:color="auto" w:fill="FFFFFF"/>
        <w:ind w:left="4680" w:right="-290"/>
        <w:jc w:val="right"/>
        <w:rPr>
          <w:bCs/>
        </w:rPr>
      </w:pPr>
      <w:r w:rsidRPr="00BD7561">
        <w:t>«</w:t>
      </w:r>
      <w:r w:rsidRPr="00BD7561">
        <w:rPr>
          <w:bCs/>
        </w:rPr>
        <w:t xml:space="preserve">Прием заявлений, документов, а также включение в список граждан, изъявивших желание улучшить жилищные условия с использованием социальных выплат в </w:t>
      </w:r>
      <w:proofErr w:type="gramStart"/>
      <w:r w:rsidRPr="00BD7561">
        <w:rPr>
          <w:bCs/>
        </w:rPr>
        <w:t>рамках</w:t>
      </w:r>
      <w:proofErr w:type="gramEnd"/>
      <w:r w:rsidR="001A5939">
        <w:rPr>
          <w:bCs/>
        </w:rPr>
        <w:t xml:space="preserve"> государственной </w:t>
      </w:r>
      <w:r w:rsidRPr="00BD7561">
        <w:rPr>
          <w:bCs/>
        </w:rPr>
        <w:t xml:space="preserve">программы </w:t>
      </w:r>
      <w:r w:rsidR="001A5939">
        <w:rPr>
          <w:bCs/>
        </w:rPr>
        <w:t xml:space="preserve">«Комплексное </w:t>
      </w:r>
      <w:r w:rsidRPr="00BD7561">
        <w:rPr>
          <w:bCs/>
        </w:rPr>
        <w:t>развитие сельских территорий »</w:t>
      </w:r>
    </w:p>
    <w:p w:rsidR="00A426C2" w:rsidRDefault="00A426C2" w:rsidP="001A5939">
      <w:pPr>
        <w:shd w:val="clear" w:color="auto" w:fill="FFFFFF"/>
        <w:ind w:left="4680" w:right="-290"/>
        <w:rPr>
          <w:bCs/>
        </w:rPr>
      </w:pPr>
    </w:p>
    <w:p w:rsidR="00A426C2" w:rsidRPr="007D76B2" w:rsidRDefault="00A426C2" w:rsidP="001A5939">
      <w:pPr>
        <w:shd w:val="clear" w:color="auto" w:fill="FFFFFF"/>
        <w:ind w:left="4680" w:right="-290"/>
        <w:rPr>
          <w:bCs/>
        </w:rPr>
      </w:pPr>
    </w:p>
    <w:p w:rsidR="004D6529" w:rsidRPr="00110ADB" w:rsidRDefault="004D6529" w:rsidP="00F418D3">
      <w:pPr>
        <w:pStyle w:val="a9"/>
        <w:spacing w:before="0" w:beforeAutospacing="0" w:after="0" w:afterAutospacing="0"/>
        <w:ind w:left="3600" w:firstLine="720"/>
        <w:jc w:val="right"/>
      </w:pPr>
    </w:p>
    <w:p w:rsidR="00F418D3" w:rsidRPr="00110ADB" w:rsidRDefault="004D6529" w:rsidP="00F418D3">
      <w:pPr>
        <w:jc w:val="center"/>
        <w:rPr>
          <w:b/>
        </w:rPr>
      </w:pPr>
      <w:r>
        <w:rPr>
          <w:b/>
        </w:rPr>
        <w:t>БЛОК-СХЕМА</w:t>
      </w:r>
    </w:p>
    <w:p w:rsidR="00F418D3" w:rsidRPr="00110ADB" w:rsidRDefault="00F418D3" w:rsidP="00F418D3">
      <w:pPr>
        <w:jc w:val="center"/>
        <w:rPr>
          <w:b/>
        </w:rPr>
      </w:pPr>
      <w:r w:rsidRPr="00110ADB">
        <w:rPr>
          <w:b/>
        </w:rPr>
        <w:t>предоставления муниципальной услуги</w:t>
      </w:r>
    </w:p>
    <w:p w:rsidR="00F418D3" w:rsidRDefault="0048353F" w:rsidP="007E59E9">
      <w:pPr>
        <w:ind w:firstLine="720"/>
        <w:jc w:val="both"/>
      </w:pPr>
      <w:r>
        <w:pict>
          <v:group id="_x0000_s1161" editas="canvas" style="width:7in;height:368.1pt;mso-position-horizontal-relative:char;mso-position-vertical-relative:line" coordorigin="2230,1172" coordsize="7331,535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2" type="#_x0000_t75" style="position:absolute;left:2230;top:1172;width:7331;height:5353" o:preferrelative="f">
              <v:fill o:detectmouseclick="t"/>
              <v:path o:extrusionok="t" o:connecttype="none"/>
              <o:lock v:ext="edit" text="t"/>
            </v:shape>
            <v:rect id="_x0000_s1163" style="position:absolute;left:4455;top:1290;width:3141;height:794">
              <v:textbox style="mso-next-textbox:#_x0000_s1163">
                <w:txbxContent>
                  <w:p w:rsidR="008A0255" w:rsidRPr="00F44B60" w:rsidRDefault="008A0255" w:rsidP="00A426C2">
                    <w:pPr>
                      <w:jc w:val="center"/>
                    </w:pPr>
                    <w:r w:rsidRPr="00F44B60">
                      <w:t>П</w:t>
                    </w:r>
                    <w:r>
                      <w:t>рием</w:t>
                    </w:r>
                    <w:r w:rsidRPr="00F44B60">
                      <w:t xml:space="preserve"> заявления о предоставлении муниципальной услуги с необходимым пакетом документов</w:t>
                    </w:r>
                  </w:p>
                </w:txbxContent>
              </v:textbox>
            </v:rect>
            <v:rect id="_x0000_s1164" style="position:absolute;left:4456;top:2219;width:3144;height:523">
              <v:textbox style="mso-next-textbox:#_x0000_s1164">
                <w:txbxContent>
                  <w:p w:rsidR="008A0255" w:rsidRPr="00F44B60" w:rsidRDefault="008A0255" w:rsidP="00A426C2">
                    <w:pPr>
                      <w:jc w:val="center"/>
                    </w:pPr>
                    <w:r w:rsidRPr="00F44B60">
                      <w:t>провер</w:t>
                    </w:r>
                    <w:r>
                      <w:t>ка</w:t>
                    </w:r>
                    <w:r w:rsidRPr="00F44B60">
                      <w:t xml:space="preserve"> наличи</w:t>
                    </w:r>
                    <w:r>
                      <w:t>я</w:t>
                    </w:r>
                    <w:r w:rsidRPr="00F44B60">
                      <w:t xml:space="preserve"> всех документов</w:t>
                    </w:r>
                  </w:p>
                </w:txbxContent>
              </v:textbox>
            </v:rect>
            <v:line id="_x0000_s1165" style="position:absolute" from="6026,3528" to="6026,3528">
              <v:stroke endarrow="block"/>
            </v:line>
            <v:rect id="_x0000_s1166" style="position:absolute;left:5328;top:3136;width:1440;height:929">
              <v:textbox style="mso-next-textbox:#_x0000_s1166">
                <w:txbxContent>
                  <w:p w:rsidR="008A0255" w:rsidRPr="00274B82" w:rsidRDefault="008A0255" w:rsidP="00A426C2">
                    <w:pPr>
                      <w:jc w:val="center"/>
                    </w:pPr>
                    <w:r w:rsidRPr="00274B82">
                      <w:t>Все документы в</w:t>
                    </w:r>
                    <w:r>
                      <w:t xml:space="preserve"> </w:t>
                    </w:r>
                    <w:proofErr w:type="gramStart"/>
                    <w:r>
                      <w:t>наличии</w:t>
                    </w:r>
                    <w:proofErr w:type="gramEnd"/>
                    <w:r>
                      <w:t xml:space="preserve"> и </w:t>
                    </w:r>
                    <w:r w:rsidRPr="00274B82">
                      <w:t>соответствуют требованиям</w:t>
                    </w:r>
                  </w:p>
                </w:txbxContent>
              </v:textbox>
            </v:rect>
            <v:rect id="_x0000_s1167" style="position:absolute;left:2623;top:4010;width:2356;height:1355">
              <v:textbox style="mso-next-textbox:#_x0000_s1167">
                <w:txbxContent>
                  <w:p w:rsidR="008A0255" w:rsidRPr="00274B82" w:rsidRDefault="008A0255" w:rsidP="00A426C2">
                    <w:pPr>
                      <w:jc w:val="center"/>
                    </w:pPr>
                    <w:r w:rsidRPr="00274B82">
                      <w:t>уведомл</w:t>
                    </w:r>
                    <w:r>
                      <w:t>ение</w:t>
                    </w:r>
                    <w:r w:rsidRPr="00274B82">
                      <w:t xml:space="preserve"> заявителя о наличии препятствий для предоставления муниципальной услуги и предлага</w:t>
                    </w:r>
                    <w:r>
                      <w:t xml:space="preserve">ется </w:t>
                    </w:r>
                    <w:r w:rsidRPr="00274B82">
                      <w:t xml:space="preserve"> принять меры по их устранению</w:t>
                    </w:r>
                  </w:p>
                  <w:p w:rsidR="008A0255" w:rsidRDefault="008A0255" w:rsidP="00A426C2"/>
                </w:txbxContent>
              </v:textbox>
            </v:rect>
            <v:line id="_x0000_s1169" style="position:absolute" from="6026,1957" to="6026,2219">
              <v:stroke endarrow="block"/>
            </v:line>
            <v:line id="_x0000_s1170" style="position:absolute;flip:x" from="6028,2795" to="6030,3057">
              <v:stroke endarrow="block"/>
            </v:line>
            <v:line id="_x0000_s1171" style="position:absolute;flip:x" from="3626,3618" to="5328,3619"/>
            <v:line id="_x0000_s1172" style="position:absolute" from="6915,3528" to="8355,3529"/>
            <v:line id="_x0000_s1173" style="position:absolute" from="3277,1565" to="4455,1565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74" type="#_x0000_t110" style="position:absolute;left:4360;top:3354;width:786;height:523">
              <v:textbox style="mso-next-textbox:#_x0000_s1174">
                <w:txbxContent>
                  <w:p w:rsidR="008A0255" w:rsidRPr="006A36E9" w:rsidRDefault="008A0255" w:rsidP="00A426C2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75" type="#_x0000_t4" style="position:absolute;left:7074;top:3258;width:736;height:523">
              <v:textbox style="mso-next-textbox:#_x0000_s1175">
                <w:txbxContent>
                  <w:p w:rsidR="008A0255" w:rsidRPr="006A36E9" w:rsidRDefault="008A0255" w:rsidP="00A426C2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shape>
            <v:line id="_x0000_s1176" style="position:absolute" from="3626,3618" to="3627,4010">
              <v:stroke endarrow="block"/>
            </v:line>
            <v:line id="_x0000_s1178" style="position:absolute" from="3277,1563" to="3278,401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9" type="#_x0000_t32" style="position:absolute;left:8252;top:4837;width:1;height:1" o:connectortype="straight">
              <v:stroke endarrow="block"/>
            </v:shape>
            <v:shape id="_x0000_s1180" type="#_x0000_t32" style="position:absolute;left:8355;top:3528;width:2;height:393" o:connectortype="straight">
              <v:stroke endarrow="block"/>
            </v:shape>
            <v:rect id="_x0000_s1181" style="position:absolute;left:6915;top:4135;width:2210;height:2198">
              <v:textbox style="mso-next-textbox:#_x0000_s1181">
                <w:txbxContent>
                  <w:p w:rsidR="008A0255" w:rsidRPr="00B60FA0" w:rsidRDefault="008A0255" w:rsidP="00A426C2">
                    <w:pPr>
                      <w:jc w:val="center"/>
                      <w:rPr>
                        <w:rFonts w:cs="Calibri"/>
                      </w:rPr>
                    </w:pPr>
                    <w:r w:rsidRPr="00274B82">
                      <w:t>уведомл</w:t>
                    </w:r>
                    <w:r>
                      <w:t>ение</w:t>
                    </w:r>
                    <w:r w:rsidRPr="00274B82">
                      <w:t xml:space="preserve"> заявител</w:t>
                    </w:r>
                    <w:r>
                      <w:t xml:space="preserve">ю о </w:t>
                    </w:r>
                    <w:r w:rsidRPr="001375D2">
                      <w:t>постановк</w:t>
                    </w:r>
                    <w:r>
                      <w:t>е</w:t>
                    </w:r>
                    <w:r w:rsidRPr="001375D2">
                      <w:t xml:space="preserve"> на учет на получение государственной поддержки по государственной программе «Комплексное развитие сельских территорий»</w:t>
                    </w:r>
                  </w:p>
                  <w:p w:rsidR="008A0255" w:rsidRDefault="008A0255" w:rsidP="00A426C2">
                    <w:pPr>
                      <w:jc w:val="center"/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245FB0" w:rsidRPr="00110ADB" w:rsidRDefault="00245FB0" w:rsidP="0024407D">
      <w:pPr>
        <w:ind w:left="-993" w:firstLine="993"/>
        <w:rPr>
          <w:b/>
        </w:rPr>
      </w:pPr>
    </w:p>
    <w:sectPr w:rsidR="00245FB0" w:rsidRPr="00110ADB" w:rsidSect="0024407D">
      <w:headerReference w:type="even" r:id="rId19"/>
      <w:headerReference w:type="default" r:id="rId20"/>
      <w:pgSz w:w="11906" w:h="16838"/>
      <w:pgMar w:top="1134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3F" w:rsidRDefault="0048353F" w:rsidP="00FB432F">
      <w:r>
        <w:separator/>
      </w:r>
    </w:p>
  </w:endnote>
  <w:endnote w:type="continuationSeparator" w:id="0">
    <w:p w:rsidR="0048353F" w:rsidRDefault="0048353F" w:rsidP="00FB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3F" w:rsidRDefault="0048353F" w:rsidP="00FB432F">
      <w:r>
        <w:separator/>
      </w:r>
    </w:p>
  </w:footnote>
  <w:footnote w:type="continuationSeparator" w:id="0">
    <w:p w:rsidR="0048353F" w:rsidRDefault="0048353F" w:rsidP="00FB4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55" w:rsidRDefault="00BE20FC" w:rsidP="007F17F5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A025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A0255" w:rsidRDefault="008A0255" w:rsidP="00A2086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55" w:rsidRDefault="00BE20FC" w:rsidP="004435A8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A025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C1AA8">
      <w:rPr>
        <w:rStyle w:val="af"/>
        <w:noProof/>
      </w:rPr>
      <w:t>23</w:t>
    </w:r>
    <w:r>
      <w:rPr>
        <w:rStyle w:val="af"/>
      </w:rPr>
      <w:fldChar w:fldCharType="end"/>
    </w:r>
  </w:p>
  <w:p w:rsidR="008A0255" w:rsidRDefault="008A0255" w:rsidP="00A86164">
    <w:pPr>
      <w:pStyle w:val="aa"/>
      <w:framePr w:wrap="around" w:vAnchor="text" w:hAnchor="margin" w:xAlign="right" w:y="1"/>
      <w:rPr>
        <w:rStyle w:val="af"/>
      </w:rPr>
    </w:pPr>
  </w:p>
  <w:p w:rsidR="008A0255" w:rsidRDefault="008A0255" w:rsidP="00A2086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5">
    <w:nsid w:val="108D267C"/>
    <w:multiLevelType w:val="hybridMultilevel"/>
    <w:tmpl w:val="B5B2DB18"/>
    <w:lvl w:ilvl="0" w:tplc="A0EAB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BF6593"/>
    <w:multiLevelType w:val="hybridMultilevel"/>
    <w:tmpl w:val="3898773E"/>
    <w:lvl w:ilvl="0" w:tplc="FB6E5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4C4C26"/>
    <w:multiLevelType w:val="multilevel"/>
    <w:tmpl w:val="3F74D7C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123"/>
        </w:tabs>
        <w:ind w:left="1123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9"/>
        </w:tabs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2"/>
        </w:tabs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5"/>
        </w:tabs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18"/>
        </w:tabs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1"/>
        </w:tabs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04"/>
        </w:tabs>
        <w:ind w:left="5504" w:hanging="1800"/>
      </w:pPr>
      <w:rPr>
        <w:rFonts w:hint="default"/>
      </w:rPr>
    </w:lvl>
  </w:abstractNum>
  <w:abstractNum w:abstractNumId="8">
    <w:nsid w:val="367158B6"/>
    <w:multiLevelType w:val="multilevel"/>
    <w:tmpl w:val="2674A6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4F790AD8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62D0186B"/>
    <w:multiLevelType w:val="hybridMultilevel"/>
    <w:tmpl w:val="C47E989C"/>
    <w:lvl w:ilvl="0" w:tplc="206666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FCD31E">
      <w:numFmt w:val="none"/>
      <w:lvlText w:val=""/>
      <w:lvlJc w:val="left"/>
      <w:pPr>
        <w:tabs>
          <w:tab w:val="num" w:pos="360"/>
        </w:tabs>
      </w:pPr>
    </w:lvl>
    <w:lvl w:ilvl="2" w:tplc="D7D491C8">
      <w:numFmt w:val="none"/>
      <w:lvlText w:val=""/>
      <w:lvlJc w:val="left"/>
      <w:pPr>
        <w:tabs>
          <w:tab w:val="num" w:pos="360"/>
        </w:tabs>
      </w:pPr>
    </w:lvl>
    <w:lvl w:ilvl="3" w:tplc="3FE22D60">
      <w:numFmt w:val="none"/>
      <w:lvlText w:val=""/>
      <w:lvlJc w:val="left"/>
      <w:pPr>
        <w:tabs>
          <w:tab w:val="num" w:pos="360"/>
        </w:tabs>
      </w:pPr>
    </w:lvl>
    <w:lvl w:ilvl="4" w:tplc="41A0EB7E">
      <w:numFmt w:val="none"/>
      <w:lvlText w:val=""/>
      <w:lvlJc w:val="left"/>
      <w:pPr>
        <w:tabs>
          <w:tab w:val="num" w:pos="360"/>
        </w:tabs>
      </w:pPr>
    </w:lvl>
    <w:lvl w:ilvl="5" w:tplc="CFD6EC6E">
      <w:numFmt w:val="none"/>
      <w:lvlText w:val=""/>
      <w:lvlJc w:val="left"/>
      <w:pPr>
        <w:tabs>
          <w:tab w:val="num" w:pos="360"/>
        </w:tabs>
      </w:pPr>
    </w:lvl>
    <w:lvl w:ilvl="6" w:tplc="EC94948A">
      <w:numFmt w:val="none"/>
      <w:lvlText w:val=""/>
      <w:lvlJc w:val="left"/>
      <w:pPr>
        <w:tabs>
          <w:tab w:val="num" w:pos="360"/>
        </w:tabs>
      </w:pPr>
    </w:lvl>
    <w:lvl w:ilvl="7" w:tplc="E91A3E58">
      <w:numFmt w:val="none"/>
      <w:lvlText w:val=""/>
      <w:lvlJc w:val="left"/>
      <w:pPr>
        <w:tabs>
          <w:tab w:val="num" w:pos="360"/>
        </w:tabs>
      </w:pPr>
    </w:lvl>
    <w:lvl w:ilvl="8" w:tplc="2CCE4EB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C6C2CF7"/>
    <w:multiLevelType w:val="multilevel"/>
    <w:tmpl w:val="816A4A1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FE50621"/>
    <w:multiLevelType w:val="multilevel"/>
    <w:tmpl w:val="921489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7BF537A0"/>
    <w:multiLevelType w:val="multilevel"/>
    <w:tmpl w:val="7D5E0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>
    <w:nsid w:val="7E914C60"/>
    <w:multiLevelType w:val="hybridMultilevel"/>
    <w:tmpl w:val="D9E6D104"/>
    <w:lvl w:ilvl="0" w:tplc="372CD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A8A9E2">
      <w:numFmt w:val="none"/>
      <w:lvlText w:val=""/>
      <w:lvlJc w:val="left"/>
      <w:pPr>
        <w:tabs>
          <w:tab w:val="num" w:pos="360"/>
        </w:tabs>
      </w:pPr>
    </w:lvl>
    <w:lvl w:ilvl="2" w:tplc="E42E6C36">
      <w:numFmt w:val="none"/>
      <w:lvlText w:val=""/>
      <w:lvlJc w:val="left"/>
      <w:pPr>
        <w:tabs>
          <w:tab w:val="num" w:pos="360"/>
        </w:tabs>
      </w:pPr>
    </w:lvl>
    <w:lvl w:ilvl="3" w:tplc="AF28234A">
      <w:numFmt w:val="none"/>
      <w:lvlText w:val=""/>
      <w:lvlJc w:val="left"/>
      <w:pPr>
        <w:tabs>
          <w:tab w:val="num" w:pos="360"/>
        </w:tabs>
      </w:pPr>
    </w:lvl>
    <w:lvl w:ilvl="4" w:tplc="56F2DDF2">
      <w:numFmt w:val="none"/>
      <w:lvlText w:val=""/>
      <w:lvlJc w:val="left"/>
      <w:pPr>
        <w:tabs>
          <w:tab w:val="num" w:pos="360"/>
        </w:tabs>
      </w:pPr>
    </w:lvl>
    <w:lvl w:ilvl="5" w:tplc="42C4D4DC">
      <w:numFmt w:val="none"/>
      <w:lvlText w:val=""/>
      <w:lvlJc w:val="left"/>
      <w:pPr>
        <w:tabs>
          <w:tab w:val="num" w:pos="360"/>
        </w:tabs>
      </w:pPr>
    </w:lvl>
    <w:lvl w:ilvl="6" w:tplc="AAB2E6E2">
      <w:numFmt w:val="none"/>
      <w:lvlText w:val=""/>
      <w:lvlJc w:val="left"/>
      <w:pPr>
        <w:tabs>
          <w:tab w:val="num" w:pos="360"/>
        </w:tabs>
      </w:pPr>
    </w:lvl>
    <w:lvl w:ilvl="7" w:tplc="17567E46">
      <w:numFmt w:val="none"/>
      <w:lvlText w:val=""/>
      <w:lvlJc w:val="left"/>
      <w:pPr>
        <w:tabs>
          <w:tab w:val="num" w:pos="360"/>
        </w:tabs>
      </w:pPr>
    </w:lvl>
    <w:lvl w:ilvl="8" w:tplc="E634FC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5"/>
  </w:num>
  <w:num w:numId="9">
    <w:abstractNumId w:val="14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524"/>
    <w:rsid w:val="00001054"/>
    <w:rsid w:val="00001560"/>
    <w:rsid w:val="00002005"/>
    <w:rsid w:val="00002AF1"/>
    <w:rsid w:val="0001319F"/>
    <w:rsid w:val="00014398"/>
    <w:rsid w:val="00016CDA"/>
    <w:rsid w:val="00022EF4"/>
    <w:rsid w:val="0002369C"/>
    <w:rsid w:val="00023B7A"/>
    <w:rsid w:val="00025220"/>
    <w:rsid w:val="00026749"/>
    <w:rsid w:val="00027947"/>
    <w:rsid w:val="00031DD3"/>
    <w:rsid w:val="00032188"/>
    <w:rsid w:val="00035CC5"/>
    <w:rsid w:val="00036665"/>
    <w:rsid w:val="000437EA"/>
    <w:rsid w:val="00044467"/>
    <w:rsid w:val="00046A01"/>
    <w:rsid w:val="000537BB"/>
    <w:rsid w:val="000543A7"/>
    <w:rsid w:val="0005578E"/>
    <w:rsid w:val="00055EEA"/>
    <w:rsid w:val="0005679D"/>
    <w:rsid w:val="0005795F"/>
    <w:rsid w:val="0006096C"/>
    <w:rsid w:val="00061604"/>
    <w:rsid w:val="0006278A"/>
    <w:rsid w:val="00062D3F"/>
    <w:rsid w:val="00081F55"/>
    <w:rsid w:val="00082185"/>
    <w:rsid w:val="0008286E"/>
    <w:rsid w:val="0008688B"/>
    <w:rsid w:val="00090F01"/>
    <w:rsid w:val="000911B9"/>
    <w:rsid w:val="00092C79"/>
    <w:rsid w:val="00094E00"/>
    <w:rsid w:val="000A4EB7"/>
    <w:rsid w:val="000A6CA3"/>
    <w:rsid w:val="000B1AF3"/>
    <w:rsid w:val="000B2C0E"/>
    <w:rsid w:val="000B39D7"/>
    <w:rsid w:val="000B3BC1"/>
    <w:rsid w:val="000C579B"/>
    <w:rsid w:val="000C5A30"/>
    <w:rsid w:val="000D07B5"/>
    <w:rsid w:val="000D16A7"/>
    <w:rsid w:val="000D18D8"/>
    <w:rsid w:val="000D3040"/>
    <w:rsid w:val="000D4D56"/>
    <w:rsid w:val="000D66A0"/>
    <w:rsid w:val="000D69AE"/>
    <w:rsid w:val="000D7D93"/>
    <w:rsid w:val="000E0E5C"/>
    <w:rsid w:val="000E3854"/>
    <w:rsid w:val="000F1229"/>
    <w:rsid w:val="000F160B"/>
    <w:rsid w:val="000F2BC0"/>
    <w:rsid w:val="000F38F8"/>
    <w:rsid w:val="000F4654"/>
    <w:rsid w:val="0010347A"/>
    <w:rsid w:val="00110ADB"/>
    <w:rsid w:val="00110BCA"/>
    <w:rsid w:val="00110E6B"/>
    <w:rsid w:val="0011189F"/>
    <w:rsid w:val="001130D8"/>
    <w:rsid w:val="001168A9"/>
    <w:rsid w:val="0011698E"/>
    <w:rsid w:val="001235EB"/>
    <w:rsid w:val="001237A3"/>
    <w:rsid w:val="00124A93"/>
    <w:rsid w:val="00126E56"/>
    <w:rsid w:val="00127223"/>
    <w:rsid w:val="0012777D"/>
    <w:rsid w:val="0012797F"/>
    <w:rsid w:val="001348B8"/>
    <w:rsid w:val="001359C3"/>
    <w:rsid w:val="0013709A"/>
    <w:rsid w:val="001375D2"/>
    <w:rsid w:val="00140C32"/>
    <w:rsid w:val="0014339A"/>
    <w:rsid w:val="00144556"/>
    <w:rsid w:val="001556FF"/>
    <w:rsid w:val="00155918"/>
    <w:rsid w:val="00155FC8"/>
    <w:rsid w:val="001561F2"/>
    <w:rsid w:val="001566AB"/>
    <w:rsid w:val="00156E62"/>
    <w:rsid w:val="001601DA"/>
    <w:rsid w:val="001604AE"/>
    <w:rsid w:val="0016060C"/>
    <w:rsid w:val="00161EF7"/>
    <w:rsid w:val="00164BC5"/>
    <w:rsid w:val="00170DAE"/>
    <w:rsid w:val="0017206D"/>
    <w:rsid w:val="001778B8"/>
    <w:rsid w:val="0018049F"/>
    <w:rsid w:val="001854D9"/>
    <w:rsid w:val="001873D5"/>
    <w:rsid w:val="00190170"/>
    <w:rsid w:val="00190309"/>
    <w:rsid w:val="001927FA"/>
    <w:rsid w:val="00192F98"/>
    <w:rsid w:val="001A0CAA"/>
    <w:rsid w:val="001A2F1C"/>
    <w:rsid w:val="001A3C07"/>
    <w:rsid w:val="001A5939"/>
    <w:rsid w:val="001A5CC5"/>
    <w:rsid w:val="001B2306"/>
    <w:rsid w:val="001B2D5D"/>
    <w:rsid w:val="001B57E4"/>
    <w:rsid w:val="001B6440"/>
    <w:rsid w:val="001B6B0F"/>
    <w:rsid w:val="001B6BE1"/>
    <w:rsid w:val="001B6E9A"/>
    <w:rsid w:val="001C084C"/>
    <w:rsid w:val="001C1AA8"/>
    <w:rsid w:val="001C212C"/>
    <w:rsid w:val="001C4E6A"/>
    <w:rsid w:val="001C6505"/>
    <w:rsid w:val="001C6A83"/>
    <w:rsid w:val="001D2C8E"/>
    <w:rsid w:val="001D3E06"/>
    <w:rsid w:val="001D6460"/>
    <w:rsid w:val="001D6832"/>
    <w:rsid w:val="001E71EF"/>
    <w:rsid w:val="001E73C2"/>
    <w:rsid w:val="001F3FA3"/>
    <w:rsid w:val="001F4E89"/>
    <w:rsid w:val="001F52F5"/>
    <w:rsid w:val="001F5D12"/>
    <w:rsid w:val="001F6D90"/>
    <w:rsid w:val="001F7085"/>
    <w:rsid w:val="00201782"/>
    <w:rsid w:val="00206386"/>
    <w:rsid w:val="00211408"/>
    <w:rsid w:val="00216557"/>
    <w:rsid w:val="002166D0"/>
    <w:rsid w:val="00216E25"/>
    <w:rsid w:val="00217D87"/>
    <w:rsid w:val="002226F7"/>
    <w:rsid w:val="00222C0E"/>
    <w:rsid w:val="00223162"/>
    <w:rsid w:val="00223D31"/>
    <w:rsid w:val="00223D9C"/>
    <w:rsid w:val="00225527"/>
    <w:rsid w:val="00227085"/>
    <w:rsid w:val="002306CF"/>
    <w:rsid w:val="00230704"/>
    <w:rsid w:val="002335B9"/>
    <w:rsid w:val="002338E2"/>
    <w:rsid w:val="00233EBE"/>
    <w:rsid w:val="00235489"/>
    <w:rsid w:val="00237029"/>
    <w:rsid w:val="00241BEB"/>
    <w:rsid w:val="00242CA9"/>
    <w:rsid w:val="00243F30"/>
    <w:rsid w:val="0024407D"/>
    <w:rsid w:val="00245FB0"/>
    <w:rsid w:val="00246492"/>
    <w:rsid w:val="002470BA"/>
    <w:rsid w:val="00247255"/>
    <w:rsid w:val="002502BC"/>
    <w:rsid w:val="00251978"/>
    <w:rsid w:val="00252304"/>
    <w:rsid w:val="00252480"/>
    <w:rsid w:val="00252D48"/>
    <w:rsid w:val="002547B4"/>
    <w:rsid w:val="00254DA1"/>
    <w:rsid w:val="00255D19"/>
    <w:rsid w:val="00260C69"/>
    <w:rsid w:val="002638E0"/>
    <w:rsid w:val="00266039"/>
    <w:rsid w:val="00266C24"/>
    <w:rsid w:val="00272ABE"/>
    <w:rsid w:val="00275C3C"/>
    <w:rsid w:val="002775EE"/>
    <w:rsid w:val="00280442"/>
    <w:rsid w:val="00281990"/>
    <w:rsid w:val="002827BF"/>
    <w:rsid w:val="00284AAC"/>
    <w:rsid w:val="00285A35"/>
    <w:rsid w:val="00290FD5"/>
    <w:rsid w:val="002953CA"/>
    <w:rsid w:val="002A042B"/>
    <w:rsid w:val="002A504E"/>
    <w:rsid w:val="002A59C6"/>
    <w:rsid w:val="002A5F79"/>
    <w:rsid w:val="002B26E7"/>
    <w:rsid w:val="002B3B3F"/>
    <w:rsid w:val="002B49AC"/>
    <w:rsid w:val="002C1D99"/>
    <w:rsid w:val="002C4FB9"/>
    <w:rsid w:val="002C6DDC"/>
    <w:rsid w:val="002C7718"/>
    <w:rsid w:val="002C7F04"/>
    <w:rsid w:val="002D15BA"/>
    <w:rsid w:val="002D15F1"/>
    <w:rsid w:val="002D262D"/>
    <w:rsid w:val="002D3A72"/>
    <w:rsid w:val="002D7069"/>
    <w:rsid w:val="002D7B74"/>
    <w:rsid w:val="002E0AA7"/>
    <w:rsid w:val="002E2CC8"/>
    <w:rsid w:val="002E54F0"/>
    <w:rsid w:val="002F3B20"/>
    <w:rsid w:val="002F43A6"/>
    <w:rsid w:val="0030474F"/>
    <w:rsid w:val="00304E58"/>
    <w:rsid w:val="00306FD5"/>
    <w:rsid w:val="00310F6B"/>
    <w:rsid w:val="00311872"/>
    <w:rsid w:val="00311994"/>
    <w:rsid w:val="00311CB9"/>
    <w:rsid w:val="003166C6"/>
    <w:rsid w:val="00320935"/>
    <w:rsid w:val="003213CB"/>
    <w:rsid w:val="0032148C"/>
    <w:rsid w:val="003217CC"/>
    <w:rsid w:val="003245CE"/>
    <w:rsid w:val="00324E0D"/>
    <w:rsid w:val="00325524"/>
    <w:rsid w:val="00326BD4"/>
    <w:rsid w:val="0032737B"/>
    <w:rsid w:val="00327913"/>
    <w:rsid w:val="0033301E"/>
    <w:rsid w:val="003344B5"/>
    <w:rsid w:val="003349A6"/>
    <w:rsid w:val="003364A3"/>
    <w:rsid w:val="00340443"/>
    <w:rsid w:val="00341C85"/>
    <w:rsid w:val="003460C3"/>
    <w:rsid w:val="00355410"/>
    <w:rsid w:val="003574D9"/>
    <w:rsid w:val="003616D3"/>
    <w:rsid w:val="00364D66"/>
    <w:rsid w:val="0036527F"/>
    <w:rsid w:val="0036668E"/>
    <w:rsid w:val="00367BE5"/>
    <w:rsid w:val="00371146"/>
    <w:rsid w:val="003804EB"/>
    <w:rsid w:val="00382843"/>
    <w:rsid w:val="0038302D"/>
    <w:rsid w:val="00383782"/>
    <w:rsid w:val="003922FF"/>
    <w:rsid w:val="003924DD"/>
    <w:rsid w:val="00393D9B"/>
    <w:rsid w:val="003975FA"/>
    <w:rsid w:val="003A6114"/>
    <w:rsid w:val="003A63F3"/>
    <w:rsid w:val="003A6A08"/>
    <w:rsid w:val="003A6F04"/>
    <w:rsid w:val="003B07C8"/>
    <w:rsid w:val="003B0CCE"/>
    <w:rsid w:val="003B0D91"/>
    <w:rsid w:val="003B140C"/>
    <w:rsid w:val="003B2056"/>
    <w:rsid w:val="003B4993"/>
    <w:rsid w:val="003B5035"/>
    <w:rsid w:val="003B75ED"/>
    <w:rsid w:val="003C0A0B"/>
    <w:rsid w:val="003C118D"/>
    <w:rsid w:val="003C4D32"/>
    <w:rsid w:val="003C5B88"/>
    <w:rsid w:val="003C63A7"/>
    <w:rsid w:val="003D6B75"/>
    <w:rsid w:val="003D783E"/>
    <w:rsid w:val="003E0904"/>
    <w:rsid w:val="003E3A8E"/>
    <w:rsid w:val="003E562C"/>
    <w:rsid w:val="003E5FDF"/>
    <w:rsid w:val="003E63E6"/>
    <w:rsid w:val="003E65A5"/>
    <w:rsid w:val="003F1167"/>
    <w:rsid w:val="003F1BA4"/>
    <w:rsid w:val="003F208B"/>
    <w:rsid w:val="003F24D6"/>
    <w:rsid w:val="00400505"/>
    <w:rsid w:val="00404511"/>
    <w:rsid w:val="004069B9"/>
    <w:rsid w:val="00412631"/>
    <w:rsid w:val="00414A2C"/>
    <w:rsid w:val="00416C8E"/>
    <w:rsid w:val="00417048"/>
    <w:rsid w:val="00420664"/>
    <w:rsid w:val="00423EF6"/>
    <w:rsid w:val="00426D69"/>
    <w:rsid w:val="00427471"/>
    <w:rsid w:val="00432435"/>
    <w:rsid w:val="004327FC"/>
    <w:rsid w:val="00432D8C"/>
    <w:rsid w:val="00433893"/>
    <w:rsid w:val="0043434D"/>
    <w:rsid w:val="00434BF5"/>
    <w:rsid w:val="0043640F"/>
    <w:rsid w:val="00436720"/>
    <w:rsid w:val="004435A8"/>
    <w:rsid w:val="0044379C"/>
    <w:rsid w:val="00450EA9"/>
    <w:rsid w:val="00450EEC"/>
    <w:rsid w:val="00454A43"/>
    <w:rsid w:val="00455DEB"/>
    <w:rsid w:val="0045641A"/>
    <w:rsid w:val="0046328E"/>
    <w:rsid w:val="00464ADD"/>
    <w:rsid w:val="00464E2C"/>
    <w:rsid w:val="00466622"/>
    <w:rsid w:val="00467E79"/>
    <w:rsid w:val="0047071A"/>
    <w:rsid w:val="00475451"/>
    <w:rsid w:val="0047675B"/>
    <w:rsid w:val="004805B1"/>
    <w:rsid w:val="004812BB"/>
    <w:rsid w:val="0048353F"/>
    <w:rsid w:val="0048517B"/>
    <w:rsid w:val="004876DD"/>
    <w:rsid w:val="00490D30"/>
    <w:rsid w:val="0049163E"/>
    <w:rsid w:val="004916BE"/>
    <w:rsid w:val="004916DB"/>
    <w:rsid w:val="00493B8A"/>
    <w:rsid w:val="00493E1F"/>
    <w:rsid w:val="00494600"/>
    <w:rsid w:val="00497652"/>
    <w:rsid w:val="004A1813"/>
    <w:rsid w:val="004A6496"/>
    <w:rsid w:val="004B4E2C"/>
    <w:rsid w:val="004C2C41"/>
    <w:rsid w:val="004C2EBC"/>
    <w:rsid w:val="004C346D"/>
    <w:rsid w:val="004C52E8"/>
    <w:rsid w:val="004C57CA"/>
    <w:rsid w:val="004C6458"/>
    <w:rsid w:val="004C675C"/>
    <w:rsid w:val="004D038F"/>
    <w:rsid w:val="004D066A"/>
    <w:rsid w:val="004D0B50"/>
    <w:rsid w:val="004D1A34"/>
    <w:rsid w:val="004D5707"/>
    <w:rsid w:val="004D5B23"/>
    <w:rsid w:val="004D6529"/>
    <w:rsid w:val="004E0328"/>
    <w:rsid w:val="004E03F0"/>
    <w:rsid w:val="004E4B72"/>
    <w:rsid w:val="004E7E39"/>
    <w:rsid w:val="004F408A"/>
    <w:rsid w:val="004F6FB3"/>
    <w:rsid w:val="00503E9C"/>
    <w:rsid w:val="005056FA"/>
    <w:rsid w:val="00507469"/>
    <w:rsid w:val="005104AB"/>
    <w:rsid w:val="00512145"/>
    <w:rsid w:val="00513D07"/>
    <w:rsid w:val="00514427"/>
    <w:rsid w:val="00514696"/>
    <w:rsid w:val="005159C9"/>
    <w:rsid w:val="005207C9"/>
    <w:rsid w:val="00521180"/>
    <w:rsid w:val="00521B6B"/>
    <w:rsid w:val="00521FFD"/>
    <w:rsid w:val="005266F5"/>
    <w:rsid w:val="00527B63"/>
    <w:rsid w:val="00530F3C"/>
    <w:rsid w:val="00533FC7"/>
    <w:rsid w:val="00540F93"/>
    <w:rsid w:val="0054735A"/>
    <w:rsid w:val="005475DC"/>
    <w:rsid w:val="005574E7"/>
    <w:rsid w:val="00560B52"/>
    <w:rsid w:val="005628DB"/>
    <w:rsid w:val="00564089"/>
    <w:rsid w:val="005651BE"/>
    <w:rsid w:val="005651E1"/>
    <w:rsid w:val="00567CDA"/>
    <w:rsid w:val="00570E0C"/>
    <w:rsid w:val="0057300E"/>
    <w:rsid w:val="00573DE7"/>
    <w:rsid w:val="00574C40"/>
    <w:rsid w:val="0057602E"/>
    <w:rsid w:val="0058002A"/>
    <w:rsid w:val="0058061A"/>
    <w:rsid w:val="00581CF2"/>
    <w:rsid w:val="00582D66"/>
    <w:rsid w:val="00583D87"/>
    <w:rsid w:val="00585049"/>
    <w:rsid w:val="00590C11"/>
    <w:rsid w:val="005935FB"/>
    <w:rsid w:val="00593631"/>
    <w:rsid w:val="0059460A"/>
    <w:rsid w:val="005A03F8"/>
    <w:rsid w:val="005A31A7"/>
    <w:rsid w:val="005A4E6E"/>
    <w:rsid w:val="005A7B42"/>
    <w:rsid w:val="005B320A"/>
    <w:rsid w:val="005B5EBE"/>
    <w:rsid w:val="005B71E1"/>
    <w:rsid w:val="005C0354"/>
    <w:rsid w:val="005C1664"/>
    <w:rsid w:val="005C4155"/>
    <w:rsid w:val="005D0D1C"/>
    <w:rsid w:val="005D41A3"/>
    <w:rsid w:val="005D5A21"/>
    <w:rsid w:val="005D5AB8"/>
    <w:rsid w:val="005D653D"/>
    <w:rsid w:val="005E45E0"/>
    <w:rsid w:val="005E53FC"/>
    <w:rsid w:val="005F0BF8"/>
    <w:rsid w:val="005F692E"/>
    <w:rsid w:val="00602188"/>
    <w:rsid w:val="00602716"/>
    <w:rsid w:val="006028FE"/>
    <w:rsid w:val="006037E4"/>
    <w:rsid w:val="00604065"/>
    <w:rsid w:val="00604879"/>
    <w:rsid w:val="00605722"/>
    <w:rsid w:val="00606ECE"/>
    <w:rsid w:val="0060713D"/>
    <w:rsid w:val="0061125F"/>
    <w:rsid w:val="006123DC"/>
    <w:rsid w:val="00612B5D"/>
    <w:rsid w:val="00613524"/>
    <w:rsid w:val="00615752"/>
    <w:rsid w:val="0063587B"/>
    <w:rsid w:val="00635CDF"/>
    <w:rsid w:val="006362FD"/>
    <w:rsid w:val="0063722E"/>
    <w:rsid w:val="00637413"/>
    <w:rsid w:val="00646510"/>
    <w:rsid w:val="006524CF"/>
    <w:rsid w:val="00654F3A"/>
    <w:rsid w:val="00655713"/>
    <w:rsid w:val="0065608B"/>
    <w:rsid w:val="006560C8"/>
    <w:rsid w:val="00656E75"/>
    <w:rsid w:val="00662DB0"/>
    <w:rsid w:val="00663A0C"/>
    <w:rsid w:val="00663FA0"/>
    <w:rsid w:val="00670517"/>
    <w:rsid w:val="00672809"/>
    <w:rsid w:val="00673C19"/>
    <w:rsid w:val="0067429E"/>
    <w:rsid w:val="00674B1F"/>
    <w:rsid w:val="0067623C"/>
    <w:rsid w:val="0068179B"/>
    <w:rsid w:val="00681959"/>
    <w:rsid w:val="00686963"/>
    <w:rsid w:val="0068736A"/>
    <w:rsid w:val="00690E41"/>
    <w:rsid w:val="00690EA9"/>
    <w:rsid w:val="00694129"/>
    <w:rsid w:val="006A09DB"/>
    <w:rsid w:val="006A0DBF"/>
    <w:rsid w:val="006A3228"/>
    <w:rsid w:val="006A46AB"/>
    <w:rsid w:val="006A46C3"/>
    <w:rsid w:val="006A509A"/>
    <w:rsid w:val="006A5A14"/>
    <w:rsid w:val="006A611E"/>
    <w:rsid w:val="006A7A1A"/>
    <w:rsid w:val="006B0A5C"/>
    <w:rsid w:val="006B208F"/>
    <w:rsid w:val="006B3E30"/>
    <w:rsid w:val="006B76DD"/>
    <w:rsid w:val="006B7DAF"/>
    <w:rsid w:val="006C0A1D"/>
    <w:rsid w:val="006C3E33"/>
    <w:rsid w:val="006C4359"/>
    <w:rsid w:val="006C490A"/>
    <w:rsid w:val="006D2B1E"/>
    <w:rsid w:val="006D544F"/>
    <w:rsid w:val="006D5DF9"/>
    <w:rsid w:val="006D62C3"/>
    <w:rsid w:val="006E0727"/>
    <w:rsid w:val="006E2E80"/>
    <w:rsid w:val="006E3FF2"/>
    <w:rsid w:val="006E72EE"/>
    <w:rsid w:val="006E799F"/>
    <w:rsid w:val="006F1F58"/>
    <w:rsid w:val="006F4431"/>
    <w:rsid w:val="006F5314"/>
    <w:rsid w:val="006F5418"/>
    <w:rsid w:val="006F5B75"/>
    <w:rsid w:val="006F69B2"/>
    <w:rsid w:val="006F7C2E"/>
    <w:rsid w:val="00703B66"/>
    <w:rsid w:val="00704AD0"/>
    <w:rsid w:val="007065A8"/>
    <w:rsid w:val="007077FD"/>
    <w:rsid w:val="00710EFC"/>
    <w:rsid w:val="0071174B"/>
    <w:rsid w:val="00711A0D"/>
    <w:rsid w:val="00713814"/>
    <w:rsid w:val="00715054"/>
    <w:rsid w:val="007151F9"/>
    <w:rsid w:val="00717DC8"/>
    <w:rsid w:val="00720CB1"/>
    <w:rsid w:val="00721B06"/>
    <w:rsid w:val="0072272A"/>
    <w:rsid w:val="00723828"/>
    <w:rsid w:val="00723C51"/>
    <w:rsid w:val="00723FDB"/>
    <w:rsid w:val="0072554F"/>
    <w:rsid w:val="00726FA7"/>
    <w:rsid w:val="00734938"/>
    <w:rsid w:val="00737BD0"/>
    <w:rsid w:val="00740401"/>
    <w:rsid w:val="007409F9"/>
    <w:rsid w:val="007514F9"/>
    <w:rsid w:val="00753E8D"/>
    <w:rsid w:val="007578C4"/>
    <w:rsid w:val="00757C1A"/>
    <w:rsid w:val="00762635"/>
    <w:rsid w:val="00763244"/>
    <w:rsid w:val="007709D1"/>
    <w:rsid w:val="007721F5"/>
    <w:rsid w:val="007723B5"/>
    <w:rsid w:val="00775553"/>
    <w:rsid w:val="00781F27"/>
    <w:rsid w:val="00785598"/>
    <w:rsid w:val="007923FE"/>
    <w:rsid w:val="0079567D"/>
    <w:rsid w:val="00795D81"/>
    <w:rsid w:val="00795EEA"/>
    <w:rsid w:val="007A104B"/>
    <w:rsid w:val="007A42A2"/>
    <w:rsid w:val="007A4641"/>
    <w:rsid w:val="007A5396"/>
    <w:rsid w:val="007A62F0"/>
    <w:rsid w:val="007A753C"/>
    <w:rsid w:val="007B1EC8"/>
    <w:rsid w:val="007B2053"/>
    <w:rsid w:val="007B3C3D"/>
    <w:rsid w:val="007B5A69"/>
    <w:rsid w:val="007C1A88"/>
    <w:rsid w:val="007C39B0"/>
    <w:rsid w:val="007D0F1D"/>
    <w:rsid w:val="007D18BF"/>
    <w:rsid w:val="007D3A04"/>
    <w:rsid w:val="007D75C2"/>
    <w:rsid w:val="007D76B2"/>
    <w:rsid w:val="007D7B37"/>
    <w:rsid w:val="007E0AD9"/>
    <w:rsid w:val="007E59E9"/>
    <w:rsid w:val="007E6F3D"/>
    <w:rsid w:val="007F17F5"/>
    <w:rsid w:val="007F1A77"/>
    <w:rsid w:val="007F1B98"/>
    <w:rsid w:val="007F30FE"/>
    <w:rsid w:val="007F3654"/>
    <w:rsid w:val="007F5F7C"/>
    <w:rsid w:val="007F683F"/>
    <w:rsid w:val="007F73FB"/>
    <w:rsid w:val="00802E27"/>
    <w:rsid w:val="00803DDB"/>
    <w:rsid w:val="00806901"/>
    <w:rsid w:val="008079E5"/>
    <w:rsid w:val="008108D1"/>
    <w:rsid w:val="00810AC2"/>
    <w:rsid w:val="00811B28"/>
    <w:rsid w:val="00813C7C"/>
    <w:rsid w:val="00814DBC"/>
    <w:rsid w:val="00815D64"/>
    <w:rsid w:val="00820B15"/>
    <w:rsid w:val="00822DB3"/>
    <w:rsid w:val="00832253"/>
    <w:rsid w:val="00832551"/>
    <w:rsid w:val="00833A09"/>
    <w:rsid w:val="00833CDB"/>
    <w:rsid w:val="008351A4"/>
    <w:rsid w:val="0083664B"/>
    <w:rsid w:val="008455C9"/>
    <w:rsid w:val="0085072E"/>
    <w:rsid w:val="00851743"/>
    <w:rsid w:val="00851A6E"/>
    <w:rsid w:val="00855D46"/>
    <w:rsid w:val="00857D1D"/>
    <w:rsid w:val="00862478"/>
    <w:rsid w:val="0086267D"/>
    <w:rsid w:val="00864516"/>
    <w:rsid w:val="00865FCE"/>
    <w:rsid w:val="00866B7E"/>
    <w:rsid w:val="0087264A"/>
    <w:rsid w:val="008747A1"/>
    <w:rsid w:val="008757D1"/>
    <w:rsid w:val="008763E3"/>
    <w:rsid w:val="00882326"/>
    <w:rsid w:val="00883604"/>
    <w:rsid w:val="008873D6"/>
    <w:rsid w:val="00893B2C"/>
    <w:rsid w:val="008963C9"/>
    <w:rsid w:val="0089681F"/>
    <w:rsid w:val="008A0255"/>
    <w:rsid w:val="008A3449"/>
    <w:rsid w:val="008A55D2"/>
    <w:rsid w:val="008A56C6"/>
    <w:rsid w:val="008A633F"/>
    <w:rsid w:val="008B344E"/>
    <w:rsid w:val="008B5961"/>
    <w:rsid w:val="008C1995"/>
    <w:rsid w:val="008C660F"/>
    <w:rsid w:val="008C73FB"/>
    <w:rsid w:val="008C74F6"/>
    <w:rsid w:val="008D020D"/>
    <w:rsid w:val="008D0EC8"/>
    <w:rsid w:val="008D2153"/>
    <w:rsid w:val="008D31D6"/>
    <w:rsid w:val="008D426B"/>
    <w:rsid w:val="008D523E"/>
    <w:rsid w:val="008D6BB1"/>
    <w:rsid w:val="008E274F"/>
    <w:rsid w:val="008E6763"/>
    <w:rsid w:val="008E7B7B"/>
    <w:rsid w:val="008F0FA0"/>
    <w:rsid w:val="008F2D73"/>
    <w:rsid w:val="009027CB"/>
    <w:rsid w:val="00903429"/>
    <w:rsid w:val="00906145"/>
    <w:rsid w:val="00906BCA"/>
    <w:rsid w:val="00907D6A"/>
    <w:rsid w:val="00911EE7"/>
    <w:rsid w:val="009125FC"/>
    <w:rsid w:val="009129DD"/>
    <w:rsid w:val="00912EB6"/>
    <w:rsid w:val="009133AA"/>
    <w:rsid w:val="009158BC"/>
    <w:rsid w:val="009163FF"/>
    <w:rsid w:val="009202CA"/>
    <w:rsid w:val="009222CE"/>
    <w:rsid w:val="00922498"/>
    <w:rsid w:val="00924BE6"/>
    <w:rsid w:val="009273A0"/>
    <w:rsid w:val="0093108A"/>
    <w:rsid w:val="009318E9"/>
    <w:rsid w:val="00932086"/>
    <w:rsid w:val="00934D33"/>
    <w:rsid w:val="009410EF"/>
    <w:rsid w:val="00941678"/>
    <w:rsid w:val="00943C29"/>
    <w:rsid w:val="00944893"/>
    <w:rsid w:val="00946ADB"/>
    <w:rsid w:val="00946DE0"/>
    <w:rsid w:val="009479BE"/>
    <w:rsid w:val="009505FA"/>
    <w:rsid w:val="00954328"/>
    <w:rsid w:val="009624C4"/>
    <w:rsid w:val="00963A12"/>
    <w:rsid w:val="00965A4A"/>
    <w:rsid w:val="009672FB"/>
    <w:rsid w:val="0097098A"/>
    <w:rsid w:val="0097440C"/>
    <w:rsid w:val="00975890"/>
    <w:rsid w:val="009758AB"/>
    <w:rsid w:val="00977044"/>
    <w:rsid w:val="00980DF4"/>
    <w:rsid w:val="009819E7"/>
    <w:rsid w:val="00983DCA"/>
    <w:rsid w:val="00984CE3"/>
    <w:rsid w:val="00985D2C"/>
    <w:rsid w:val="00986DE7"/>
    <w:rsid w:val="0099156B"/>
    <w:rsid w:val="00996B45"/>
    <w:rsid w:val="009A00D1"/>
    <w:rsid w:val="009A1D0B"/>
    <w:rsid w:val="009A2898"/>
    <w:rsid w:val="009A42F8"/>
    <w:rsid w:val="009A52E8"/>
    <w:rsid w:val="009A5D4B"/>
    <w:rsid w:val="009A6837"/>
    <w:rsid w:val="009B1B19"/>
    <w:rsid w:val="009B70AF"/>
    <w:rsid w:val="009C28D6"/>
    <w:rsid w:val="009C50C8"/>
    <w:rsid w:val="009C6B37"/>
    <w:rsid w:val="009D2EC6"/>
    <w:rsid w:val="009D3085"/>
    <w:rsid w:val="009D3E71"/>
    <w:rsid w:val="009D62D8"/>
    <w:rsid w:val="009D6310"/>
    <w:rsid w:val="009E00F9"/>
    <w:rsid w:val="009E1CA9"/>
    <w:rsid w:val="009E7496"/>
    <w:rsid w:val="009F1863"/>
    <w:rsid w:val="009F2709"/>
    <w:rsid w:val="009F617D"/>
    <w:rsid w:val="00A00C08"/>
    <w:rsid w:val="00A01AB8"/>
    <w:rsid w:val="00A01ABD"/>
    <w:rsid w:val="00A04C5F"/>
    <w:rsid w:val="00A10038"/>
    <w:rsid w:val="00A133CA"/>
    <w:rsid w:val="00A207CE"/>
    <w:rsid w:val="00A2086A"/>
    <w:rsid w:val="00A24E97"/>
    <w:rsid w:val="00A26EC3"/>
    <w:rsid w:val="00A270BD"/>
    <w:rsid w:val="00A31343"/>
    <w:rsid w:val="00A329C9"/>
    <w:rsid w:val="00A3330B"/>
    <w:rsid w:val="00A342EE"/>
    <w:rsid w:val="00A41283"/>
    <w:rsid w:val="00A41432"/>
    <w:rsid w:val="00A426C2"/>
    <w:rsid w:val="00A44812"/>
    <w:rsid w:val="00A44916"/>
    <w:rsid w:val="00A44BA4"/>
    <w:rsid w:val="00A46DCB"/>
    <w:rsid w:val="00A47025"/>
    <w:rsid w:val="00A50A39"/>
    <w:rsid w:val="00A51394"/>
    <w:rsid w:val="00A51C6E"/>
    <w:rsid w:val="00A51FA6"/>
    <w:rsid w:val="00A56C62"/>
    <w:rsid w:val="00A61367"/>
    <w:rsid w:val="00A62FC7"/>
    <w:rsid w:val="00A63C0C"/>
    <w:rsid w:val="00A70136"/>
    <w:rsid w:val="00A725AC"/>
    <w:rsid w:val="00A72D98"/>
    <w:rsid w:val="00A741D1"/>
    <w:rsid w:val="00A74E13"/>
    <w:rsid w:val="00A76D98"/>
    <w:rsid w:val="00A84B59"/>
    <w:rsid w:val="00A86164"/>
    <w:rsid w:val="00A873AF"/>
    <w:rsid w:val="00A91C7A"/>
    <w:rsid w:val="00A92F36"/>
    <w:rsid w:val="00A93903"/>
    <w:rsid w:val="00A93EDB"/>
    <w:rsid w:val="00A94421"/>
    <w:rsid w:val="00AA570F"/>
    <w:rsid w:val="00AA60DE"/>
    <w:rsid w:val="00AB3627"/>
    <w:rsid w:val="00AB3BC5"/>
    <w:rsid w:val="00AB4316"/>
    <w:rsid w:val="00AC00B6"/>
    <w:rsid w:val="00AC0A4F"/>
    <w:rsid w:val="00AC15DE"/>
    <w:rsid w:val="00AC2D97"/>
    <w:rsid w:val="00AC3EE1"/>
    <w:rsid w:val="00AC5426"/>
    <w:rsid w:val="00AC7841"/>
    <w:rsid w:val="00AD1A5A"/>
    <w:rsid w:val="00AD2020"/>
    <w:rsid w:val="00AD4E58"/>
    <w:rsid w:val="00AD5076"/>
    <w:rsid w:val="00AD5477"/>
    <w:rsid w:val="00AD60B4"/>
    <w:rsid w:val="00AD6501"/>
    <w:rsid w:val="00AD7DFC"/>
    <w:rsid w:val="00AE0E9D"/>
    <w:rsid w:val="00AE2C78"/>
    <w:rsid w:val="00AE6729"/>
    <w:rsid w:val="00AF0597"/>
    <w:rsid w:val="00AF1867"/>
    <w:rsid w:val="00AF36B5"/>
    <w:rsid w:val="00AF4F04"/>
    <w:rsid w:val="00B0402B"/>
    <w:rsid w:val="00B04FAD"/>
    <w:rsid w:val="00B0598E"/>
    <w:rsid w:val="00B05F79"/>
    <w:rsid w:val="00B100B3"/>
    <w:rsid w:val="00B11AF4"/>
    <w:rsid w:val="00B13786"/>
    <w:rsid w:val="00B14010"/>
    <w:rsid w:val="00B142B0"/>
    <w:rsid w:val="00B156A3"/>
    <w:rsid w:val="00B169B7"/>
    <w:rsid w:val="00B200EC"/>
    <w:rsid w:val="00B21692"/>
    <w:rsid w:val="00B22C52"/>
    <w:rsid w:val="00B2549E"/>
    <w:rsid w:val="00B306AD"/>
    <w:rsid w:val="00B308C3"/>
    <w:rsid w:val="00B308C5"/>
    <w:rsid w:val="00B31706"/>
    <w:rsid w:val="00B344B1"/>
    <w:rsid w:val="00B357D5"/>
    <w:rsid w:val="00B35C28"/>
    <w:rsid w:val="00B35D2B"/>
    <w:rsid w:val="00B35DC0"/>
    <w:rsid w:val="00B43792"/>
    <w:rsid w:val="00B50D12"/>
    <w:rsid w:val="00B51994"/>
    <w:rsid w:val="00B52C49"/>
    <w:rsid w:val="00B56438"/>
    <w:rsid w:val="00B574E0"/>
    <w:rsid w:val="00B578CA"/>
    <w:rsid w:val="00B67A25"/>
    <w:rsid w:val="00B71A4D"/>
    <w:rsid w:val="00B75FFE"/>
    <w:rsid w:val="00B810FE"/>
    <w:rsid w:val="00B82F17"/>
    <w:rsid w:val="00B835EE"/>
    <w:rsid w:val="00B83F50"/>
    <w:rsid w:val="00B86B9D"/>
    <w:rsid w:val="00B875A7"/>
    <w:rsid w:val="00B91480"/>
    <w:rsid w:val="00B92D3A"/>
    <w:rsid w:val="00B96500"/>
    <w:rsid w:val="00BA04F4"/>
    <w:rsid w:val="00BA096E"/>
    <w:rsid w:val="00BA1373"/>
    <w:rsid w:val="00BA1B2D"/>
    <w:rsid w:val="00BA2111"/>
    <w:rsid w:val="00BA24AF"/>
    <w:rsid w:val="00BA400F"/>
    <w:rsid w:val="00BA50ED"/>
    <w:rsid w:val="00BA6098"/>
    <w:rsid w:val="00BB03EC"/>
    <w:rsid w:val="00BB3287"/>
    <w:rsid w:val="00BB4690"/>
    <w:rsid w:val="00BB6AAA"/>
    <w:rsid w:val="00BB729C"/>
    <w:rsid w:val="00BC01DD"/>
    <w:rsid w:val="00BC0A30"/>
    <w:rsid w:val="00BC496B"/>
    <w:rsid w:val="00BC5792"/>
    <w:rsid w:val="00BC63BA"/>
    <w:rsid w:val="00BD08AE"/>
    <w:rsid w:val="00BD3F4F"/>
    <w:rsid w:val="00BD4A0C"/>
    <w:rsid w:val="00BD4E66"/>
    <w:rsid w:val="00BD588A"/>
    <w:rsid w:val="00BD62DB"/>
    <w:rsid w:val="00BD7561"/>
    <w:rsid w:val="00BE20FC"/>
    <w:rsid w:val="00BE23CB"/>
    <w:rsid w:val="00BE391D"/>
    <w:rsid w:val="00BE5200"/>
    <w:rsid w:val="00BE7333"/>
    <w:rsid w:val="00BF05AE"/>
    <w:rsid w:val="00BF10C9"/>
    <w:rsid w:val="00BF111C"/>
    <w:rsid w:val="00BF2DCD"/>
    <w:rsid w:val="00BF48FB"/>
    <w:rsid w:val="00BF4D34"/>
    <w:rsid w:val="00C02071"/>
    <w:rsid w:val="00C03C4E"/>
    <w:rsid w:val="00C03C74"/>
    <w:rsid w:val="00C04AB4"/>
    <w:rsid w:val="00C11825"/>
    <w:rsid w:val="00C1499C"/>
    <w:rsid w:val="00C14B9C"/>
    <w:rsid w:val="00C158E3"/>
    <w:rsid w:val="00C22651"/>
    <w:rsid w:val="00C25461"/>
    <w:rsid w:val="00C25833"/>
    <w:rsid w:val="00C258A0"/>
    <w:rsid w:val="00C260E9"/>
    <w:rsid w:val="00C278F2"/>
    <w:rsid w:val="00C305EB"/>
    <w:rsid w:val="00C30E7D"/>
    <w:rsid w:val="00C32157"/>
    <w:rsid w:val="00C35243"/>
    <w:rsid w:val="00C35519"/>
    <w:rsid w:val="00C43F7C"/>
    <w:rsid w:val="00C45CC6"/>
    <w:rsid w:val="00C47070"/>
    <w:rsid w:val="00C47E3F"/>
    <w:rsid w:val="00C514AE"/>
    <w:rsid w:val="00C570C2"/>
    <w:rsid w:val="00C64371"/>
    <w:rsid w:val="00C66BFD"/>
    <w:rsid w:val="00C66EC3"/>
    <w:rsid w:val="00C67471"/>
    <w:rsid w:val="00C67596"/>
    <w:rsid w:val="00C71408"/>
    <w:rsid w:val="00C71A6C"/>
    <w:rsid w:val="00C73270"/>
    <w:rsid w:val="00C7700C"/>
    <w:rsid w:val="00C81BC4"/>
    <w:rsid w:val="00C82F3E"/>
    <w:rsid w:val="00C83EE2"/>
    <w:rsid w:val="00C841C6"/>
    <w:rsid w:val="00C842EC"/>
    <w:rsid w:val="00C8735E"/>
    <w:rsid w:val="00C927D8"/>
    <w:rsid w:val="00C9575F"/>
    <w:rsid w:val="00C96371"/>
    <w:rsid w:val="00CA14B0"/>
    <w:rsid w:val="00CA3AA4"/>
    <w:rsid w:val="00CA3F66"/>
    <w:rsid w:val="00CA74BC"/>
    <w:rsid w:val="00CB1D23"/>
    <w:rsid w:val="00CB3513"/>
    <w:rsid w:val="00CB4444"/>
    <w:rsid w:val="00CB5993"/>
    <w:rsid w:val="00CB7146"/>
    <w:rsid w:val="00CB7254"/>
    <w:rsid w:val="00CC05F7"/>
    <w:rsid w:val="00CC08B1"/>
    <w:rsid w:val="00CC36B5"/>
    <w:rsid w:val="00CC47BB"/>
    <w:rsid w:val="00CC749D"/>
    <w:rsid w:val="00CD187E"/>
    <w:rsid w:val="00CD5D3E"/>
    <w:rsid w:val="00CE09F8"/>
    <w:rsid w:val="00CE2608"/>
    <w:rsid w:val="00CE3C40"/>
    <w:rsid w:val="00CE4C3D"/>
    <w:rsid w:val="00CE5E27"/>
    <w:rsid w:val="00CE78F5"/>
    <w:rsid w:val="00CF0C82"/>
    <w:rsid w:val="00CF4261"/>
    <w:rsid w:val="00CF6392"/>
    <w:rsid w:val="00D0077D"/>
    <w:rsid w:val="00D022BA"/>
    <w:rsid w:val="00D02A11"/>
    <w:rsid w:val="00D02EC4"/>
    <w:rsid w:val="00D04816"/>
    <w:rsid w:val="00D05EF5"/>
    <w:rsid w:val="00D12DEF"/>
    <w:rsid w:val="00D136DD"/>
    <w:rsid w:val="00D14B88"/>
    <w:rsid w:val="00D15EE7"/>
    <w:rsid w:val="00D201AD"/>
    <w:rsid w:val="00D236F1"/>
    <w:rsid w:val="00D2496A"/>
    <w:rsid w:val="00D311F4"/>
    <w:rsid w:val="00D32FF6"/>
    <w:rsid w:val="00D367C7"/>
    <w:rsid w:val="00D36CAA"/>
    <w:rsid w:val="00D42AC8"/>
    <w:rsid w:val="00D430B1"/>
    <w:rsid w:val="00D444BE"/>
    <w:rsid w:val="00D46C23"/>
    <w:rsid w:val="00D4731E"/>
    <w:rsid w:val="00D478AF"/>
    <w:rsid w:val="00D51A61"/>
    <w:rsid w:val="00D51F88"/>
    <w:rsid w:val="00D52E0E"/>
    <w:rsid w:val="00D564ED"/>
    <w:rsid w:val="00D5660D"/>
    <w:rsid w:val="00D57104"/>
    <w:rsid w:val="00D60620"/>
    <w:rsid w:val="00D624DC"/>
    <w:rsid w:val="00D62C87"/>
    <w:rsid w:val="00D640E2"/>
    <w:rsid w:val="00D65357"/>
    <w:rsid w:val="00D65B62"/>
    <w:rsid w:val="00D71106"/>
    <w:rsid w:val="00D72943"/>
    <w:rsid w:val="00D72947"/>
    <w:rsid w:val="00D732D7"/>
    <w:rsid w:val="00D74317"/>
    <w:rsid w:val="00D756A6"/>
    <w:rsid w:val="00D779ED"/>
    <w:rsid w:val="00D77C74"/>
    <w:rsid w:val="00D80184"/>
    <w:rsid w:val="00D801BE"/>
    <w:rsid w:val="00D835D8"/>
    <w:rsid w:val="00D855CC"/>
    <w:rsid w:val="00D94815"/>
    <w:rsid w:val="00D96052"/>
    <w:rsid w:val="00D9621B"/>
    <w:rsid w:val="00D96D8D"/>
    <w:rsid w:val="00D96EB9"/>
    <w:rsid w:val="00D97931"/>
    <w:rsid w:val="00DA13C8"/>
    <w:rsid w:val="00DA4086"/>
    <w:rsid w:val="00DA4E39"/>
    <w:rsid w:val="00DB3307"/>
    <w:rsid w:val="00DB401C"/>
    <w:rsid w:val="00DB4926"/>
    <w:rsid w:val="00DB6701"/>
    <w:rsid w:val="00DC10D6"/>
    <w:rsid w:val="00DC225C"/>
    <w:rsid w:val="00DC29A4"/>
    <w:rsid w:val="00DC2D3E"/>
    <w:rsid w:val="00DC54D7"/>
    <w:rsid w:val="00DD17F6"/>
    <w:rsid w:val="00DD2FDA"/>
    <w:rsid w:val="00DD3FBE"/>
    <w:rsid w:val="00DD4CC4"/>
    <w:rsid w:val="00DE03C0"/>
    <w:rsid w:val="00DE0D8F"/>
    <w:rsid w:val="00DE2650"/>
    <w:rsid w:val="00DE2FB8"/>
    <w:rsid w:val="00DF12AB"/>
    <w:rsid w:val="00DF5AB0"/>
    <w:rsid w:val="00DF60FC"/>
    <w:rsid w:val="00DF650D"/>
    <w:rsid w:val="00DF6B9D"/>
    <w:rsid w:val="00DF7E4B"/>
    <w:rsid w:val="00E01169"/>
    <w:rsid w:val="00E02309"/>
    <w:rsid w:val="00E024F3"/>
    <w:rsid w:val="00E03D48"/>
    <w:rsid w:val="00E03F37"/>
    <w:rsid w:val="00E047E9"/>
    <w:rsid w:val="00E04C72"/>
    <w:rsid w:val="00E05239"/>
    <w:rsid w:val="00E06142"/>
    <w:rsid w:val="00E10839"/>
    <w:rsid w:val="00E15F64"/>
    <w:rsid w:val="00E17BCE"/>
    <w:rsid w:val="00E239CA"/>
    <w:rsid w:val="00E245BB"/>
    <w:rsid w:val="00E26B1E"/>
    <w:rsid w:val="00E26E4F"/>
    <w:rsid w:val="00E307DA"/>
    <w:rsid w:val="00E31667"/>
    <w:rsid w:val="00E35DFC"/>
    <w:rsid w:val="00E41C34"/>
    <w:rsid w:val="00E4716D"/>
    <w:rsid w:val="00E510A8"/>
    <w:rsid w:val="00E52420"/>
    <w:rsid w:val="00E524C9"/>
    <w:rsid w:val="00E53475"/>
    <w:rsid w:val="00E549BD"/>
    <w:rsid w:val="00E5549E"/>
    <w:rsid w:val="00E60748"/>
    <w:rsid w:val="00E66319"/>
    <w:rsid w:val="00E67976"/>
    <w:rsid w:val="00E7010C"/>
    <w:rsid w:val="00E72E28"/>
    <w:rsid w:val="00E7353E"/>
    <w:rsid w:val="00E7476C"/>
    <w:rsid w:val="00E74984"/>
    <w:rsid w:val="00E76DBB"/>
    <w:rsid w:val="00E819B2"/>
    <w:rsid w:val="00E82793"/>
    <w:rsid w:val="00E83496"/>
    <w:rsid w:val="00E834D8"/>
    <w:rsid w:val="00E859DE"/>
    <w:rsid w:val="00E8660D"/>
    <w:rsid w:val="00E915C2"/>
    <w:rsid w:val="00E91E36"/>
    <w:rsid w:val="00E9552C"/>
    <w:rsid w:val="00E9560A"/>
    <w:rsid w:val="00E9741C"/>
    <w:rsid w:val="00EA0C25"/>
    <w:rsid w:val="00EB18EE"/>
    <w:rsid w:val="00EB1FB5"/>
    <w:rsid w:val="00EB37F5"/>
    <w:rsid w:val="00EB5874"/>
    <w:rsid w:val="00EB7348"/>
    <w:rsid w:val="00EB766F"/>
    <w:rsid w:val="00EC1999"/>
    <w:rsid w:val="00EC5E53"/>
    <w:rsid w:val="00EC6BA2"/>
    <w:rsid w:val="00ED00F4"/>
    <w:rsid w:val="00ED0B35"/>
    <w:rsid w:val="00ED3C11"/>
    <w:rsid w:val="00ED3FE2"/>
    <w:rsid w:val="00ED4583"/>
    <w:rsid w:val="00ED4D8D"/>
    <w:rsid w:val="00EE0E8F"/>
    <w:rsid w:val="00EE12E3"/>
    <w:rsid w:val="00EE73E6"/>
    <w:rsid w:val="00EF16D4"/>
    <w:rsid w:val="00EF61F5"/>
    <w:rsid w:val="00EF6354"/>
    <w:rsid w:val="00F01597"/>
    <w:rsid w:val="00F02DB9"/>
    <w:rsid w:val="00F052C5"/>
    <w:rsid w:val="00F10483"/>
    <w:rsid w:val="00F11018"/>
    <w:rsid w:val="00F14420"/>
    <w:rsid w:val="00F20B9F"/>
    <w:rsid w:val="00F21481"/>
    <w:rsid w:val="00F22496"/>
    <w:rsid w:val="00F24F8D"/>
    <w:rsid w:val="00F27690"/>
    <w:rsid w:val="00F333E1"/>
    <w:rsid w:val="00F3415E"/>
    <w:rsid w:val="00F3531D"/>
    <w:rsid w:val="00F35928"/>
    <w:rsid w:val="00F35941"/>
    <w:rsid w:val="00F3771B"/>
    <w:rsid w:val="00F40E45"/>
    <w:rsid w:val="00F418D3"/>
    <w:rsid w:val="00F42408"/>
    <w:rsid w:val="00F424A9"/>
    <w:rsid w:val="00F43A87"/>
    <w:rsid w:val="00F44B47"/>
    <w:rsid w:val="00F46839"/>
    <w:rsid w:val="00F46ADB"/>
    <w:rsid w:val="00F47890"/>
    <w:rsid w:val="00F53F5C"/>
    <w:rsid w:val="00F563FA"/>
    <w:rsid w:val="00F56FBF"/>
    <w:rsid w:val="00F6079D"/>
    <w:rsid w:val="00F61ECA"/>
    <w:rsid w:val="00F62828"/>
    <w:rsid w:val="00F64F13"/>
    <w:rsid w:val="00F70208"/>
    <w:rsid w:val="00F72CD6"/>
    <w:rsid w:val="00F759CB"/>
    <w:rsid w:val="00F76E26"/>
    <w:rsid w:val="00F803AB"/>
    <w:rsid w:val="00F815DF"/>
    <w:rsid w:val="00F82077"/>
    <w:rsid w:val="00F84A6C"/>
    <w:rsid w:val="00F84B68"/>
    <w:rsid w:val="00F85C0B"/>
    <w:rsid w:val="00F96206"/>
    <w:rsid w:val="00F968F3"/>
    <w:rsid w:val="00FA3955"/>
    <w:rsid w:val="00FA59DA"/>
    <w:rsid w:val="00FA7669"/>
    <w:rsid w:val="00FB151E"/>
    <w:rsid w:val="00FB18D1"/>
    <w:rsid w:val="00FB2565"/>
    <w:rsid w:val="00FB2BC0"/>
    <w:rsid w:val="00FB432F"/>
    <w:rsid w:val="00FB4964"/>
    <w:rsid w:val="00FB49F7"/>
    <w:rsid w:val="00FB6AB7"/>
    <w:rsid w:val="00FB6C80"/>
    <w:rsid w:val="00FC3A75"/>
    <w:rsid w:val="00FC3E1E"/>
    <w:rsid w:val="00FC5AC4"/>
    <w:rsid w:val="00FC6BA4"/>
    <w:rsid w:val="00FC6DA3"/>
    <w:rsid w:val="00FC7E62"/>
    <w:rsid w:val="00FD1657"/>
    <w:rsid w:val="00FD19CE"/>
    <w:rsid w:val="00FD1E49"/>
    <w:rsid w:val="00FD48A1"/>
    <w:rsid w:val="00FD54D9"/>
    <w:rsid w:val="00FD5D8D"/>
    <w:rsid w:val="00FD5D95"/>
    <w:rsid w:val="00FE088F"/>
    <w:rsid w:val="00FE1EE7"/>
    <w:rsid w:val="00FE205A"/>
    <w:rsid w:val="00FE2DCF"/>
    <w:rsid w:val="00FE4ACC"/>
    <w:rsid w:val="00FE57FD"/>
    <w:rsid w:val="00FE7547"/>
    <w:rsid w:val="00FF0F32"/>
    <w:rsid w:val="00FF4679"/>
    <w:rsid w:val="00FF6198"/>
    <w:rsid w:val="00FF6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2"/>
    <o:shapelayout v:ext="edit">
      <o:idmap v:ext="edit" data="1"/>
      <o:rules v:ext="edit">
        <o:r id="V:Rule1" type="connector" idref="#_x0000_s1180"/>
        <o:r id="V:Rule2" type="connector" idref="#_x0000_s117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63FA"/>
    <w:pPr>
      <w:keepNext/>
      <w:tabs>
        <w:tab w:val="num" w:pos="720"/>
      </w:tabs>
      <w:suppressAutoHyphens/>
      <w:ind w:firstLine="720"/>
      <w:jc w:val="right"/>
      <w:outlineLvl w:val="0"/>
    </w:pPr>
    <w:rPr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B151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5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8325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1D3E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rsid w:val="0072554F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pple-style-span">
    <w:name w:val="apple-style-span"/>
    <w:basedOn w:val="a0"/>
    <w:rsid w:val="008D523E"/>
  </w:style>
  <w:style w:type="paragraph" w:styleId="HTML">
    <w:name w:val="HTML Preformatted"/>
    <w:basedOn w:val="a"/>
    <w:link w:val="HTML0"/>
    <w:rsid w:val="00FB6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B6C80"/>
    <w:rPr>
      <w:rFonts w:ascii="Courier New" w:hAnsi="Courier New" w:cs="Courier New"/>
    </w:rPr>
  </w:style>
  <w:style w:type="paragraph" w:styleId="a5">
    <w:name w:val="Body Text"/>
    <w:basedOn w:val="a"/>
    <w:link w:val="a6"/>
    <w:rsid w:val="00F563FA"/>
    <w:pPr>
      <w:spacing w:after="120"/>
    </w:pPr>
  </w:style>
  <w:style w:type="character" w:customStyle="1" w:styleId="a6">
    <w:name w:val="Основной текст Знак"/>
    <w:basedOn w:val="a0"/>
    <w:link w:val="a5"/>
    <w:rsid w:val="00F563FA"/>
    <w:rPr>
      <w:sz w:val="24"/>
      <w:szCs w:val="24"/>
    </w:rPr>
  </w:style>
  <w:style w:type="paragraph" w:styleId="a7">
    <w:name w:val="Body Text Indent"/>
    <w:basedOn w:val="a"/>
    <w:link w:val="a8"/>
    <w:rsid w:val="00F563F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563FA"/>
    <w:rPr>
      <w:sz w:val="24"/>
      <w:szCs w:val="24"/>
    </w:rPr>
  </w:style>
  <w:style w:type="paragraph" w:styleId="a9">
    <w:name w:val="Normal (Web)"/>
    <w:basedOn w:val="a"/>
    <w:rsid w:val="00F563F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563FA"/>
    <w:rPr>
      <w:sz w:val="28"/>
      <w:lang w:eastAsia="ar-SA"/>
    </w:rPr>
  </w:style>
  <w:style w:type="paragraph" w:styleId="aa">
    <w:name w:val="header"/>
    <w:basedOn w:val="a"/>
    <w:link w:val="ab"/>
    <w:uiPriority w:val="99"/>
    <w:rsid w:val="00FB43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432F"/>
    <w:rPr>
      <w:sz w:val="24"/>
      <w:szCs w:val="24"/>
    </w:rPr>
  </w:style>
  <w:style w:type="paragraph" w:styleId="ac">
    <w:name w:val="footer"/>
    <w:basedOn w:val="a"/>
    <w:link w:val="ad"/>
    <w:rsid w:val="00FB43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B432F"/>
    <w:rPr>
      <w:sz w:val="24"/>
      <w:szCs w:val="24"/>
    </w:rPr>
  </w:style>
  <w:style w:type="character" w:styleId="ae">
    <w:name w:val="Hyperlink"/>
    <w:rsid w:val="00C514AE"/>
    <w:rPr>
      <w:color w:val="0000FF"/>
      <w:u w:val="single"/>
    </w:rPr>
  </w:style>
  <w:style w:type="character" w:styleId="af">
    <w:name w:val="page number"/>
    <w:basedOn w:val="a0"/>
    <w:rsid w:val="00A2086A"/>
  </w:style>
  <w:style w:type="paragraph" w:styleId="af0">
    <w:name w:val="Plain Text"/>
    <w:basedOn w:val="a"/>
    <w:rsid w:val="00245F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1">
    <w:name w:val="Знак1"/>
    <w:basedOn w:val="a"/>
    <w:rsid w:val="008E7B7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rsid w:val="005A4E6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"/>
    <w:basedOn w:val="a"/>
    <w:rsid w:val="00062D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C81BC4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B04F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04FAD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1B2306"/>
    <w:pPr>
      <w:spacing w:after="120" w:line="480" w:lineRule="auto"/>
    </w:pPr>
  </w:style>
  <w:style w:type="paragraph" w:customStyle="1" w:styleId="FORMATTEXT">
    <w:name w:val=".FORMATTEXT"/>
    <w:rsid w:val="00C04AB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C04AB4"/>
  </w:style>
  <w:style w:type="character" w:customStyle="1" w:styleId="w">
    <w:name w:val="w"/>
    <w:basedOn w:val="a0"/>
    <w:rsid w:val="00C04AB4"/>
  </w:style>
  <w:style w:type="paragraph" w:customStyle="1" w:styleId="ConsPlusNonformat">
    <w:name w:val="ConsPlusNonformat"/>
    <w:rsid w:val="00C04AB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1">
    <w:name w:val="No Spacing"/>
    <w:link w:val="af2"/>
    <w:uiPriority w:val="1"/>
    <w:qFormat/>
    <w:rsid w:val="00B92D3A"/>
  </w:style>
  <w:style w:type="character" w:customStyle="1" w:styleId="30">
    <w:name w:val="Заголовок 3 Знак"/>
    <w:basedOn w:val="a0"/>
    <w:link w:val="3"/>
    <w:rsid w:val="00FB151E"/>
    <w:rPr>
      <w:rFonts w:ascii="Arial" w:hAnsi="Arial" w:cs="Arial"/>
      <w:b/>
      <w:bCs/>
      <w:sz w:val="26"/>
      <w:szCs w:val="26"/>
    </w:rPr>
  </w:style>
  <w:style w:type="paragraph" w:customStyle="1" w:styleId="af3">
    <w:name w:val="Знак Знак Знак Знак Знак Знак"/>
    <w:basedOn w:val="a"/>
    <w:rsid w:val="002440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Без интервала Знак"/>
    <w:link w:val="af1"/>
    <w:uiPriority w:val="1"/>
    <w:locked/>
    <w:rsid w:val="00991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C365C1D49D181F5D22F1964F2A31DBA1534C3D72F4757F043AF9971FE23655006983FEB5BDA2CFA18877C328C4B53534EE885B500E30D74s4dEH" TargetMode="External"/><Relationship Id="rId18" Type="http://schemas.openxmlformats.org/officeDocument/2006/relationships/hyperlink" Target="consultantplus://offline/ref=7B4D87403EF004A3DBBDB4C27AF1104B49D9A439231262B902D9A4FA3A4FB3F50AFFF88335FE0F172A55937E286DC300692316DB54C39AB2B774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365C1D49D181F5D22F1964F2A31DBA1534C3D72F4757F043AF9971FE23655006983FE852DA24AB4DC87D6EC81840524AE886B71FsEd8H" TargetMode="External"/><Relationship Id="rId17" Type="http://schemas.openxmlformats.org/officeDocument/2006/relationships/hyperlink" Target="consultantplus://offline/ref=D0049DF2A9F29D91AED760AE34DD2AA64FC579D466FBC09530586AF1656A3AC18EE12D0EA924312DfFl5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2AE8788CB672C407B4AB63B51088FD607545074E92BD890814A6C7D466E9331CFE1D088B8130B3g3iF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slugi.udmur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758DDD7A32E70E101831D413F03130C7CFF042F72D2CFE4EA8359B6E1238DE62F6B2B764E5B497Ch0h8F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fc.kez@mail.ru" TargetMode="External"/><Relationship Id="rId14" Type="http://schemas.openxmlformats.org/officeDocument/2006/relationships/hyperlink" Target="consultantplus://offline/ref=0758DDD7A32E70E101831D413F03130C7CFF042F72D2CFE4EA8359B6E1238DE62F6B2B764E5B497Ch0h8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2F3C-5EDB-4FE0-B43E-17AEE02A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10301</Words>
  <Characters>58718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68882</CharactersWithSpaces>
  <SharedDoc>false</SharedDoc>
  <HLinks>
    <vt:vector size="42" baseType="variant"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6094857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consultantplus://offline/ref=60E994E2E7530B81715244CA18253CE68204E72FC673D0E44EED25CF2919F188150D2D2A9417620Bq4G</vt:lpwstr>
      </vt:variant>
      <vt:variant>
        <vt:lpwstr/>
      </vt:variant>
      <vt:variant>
        <vt:i4>2424884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1441885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consultantplus://offline/ref=84F2E32D63EA791510C41085ACA4493CF4C556C546846631B75DBA384EF16779DD2D795C04E047e3k2F</vt:lpwstr>
      </vt:variant>
      <vt:variant>
        <vt:lpwstr/>
      </vt:variant>
      <vt:variant>
        <vt:i4>2424884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consultantplus://offline/ref=84F2E32D63EA791510C41085ACA4493CF7C653C04C8B3B3BBF04B63A49FE386EDA64755D04E1423Ce2k3F</vt:lpwstr>
      </vt:variant>
      <vt:variant>
        <vt:lpwstr/>
      </vt:variant>
      <vt:variant>
        <vt:i4>4587636</vt:i4>
      </vt:variant>
      <vt:variant>
        <vt:i4>0</vt:i4>
      </vt:variant>
      <vt:variant>
        <vt:i4>0</vt:i4>
      </vt:variant>
      <vt:variant>
        <vt:i4>5</vt:i4>
      </vt:variant>
      <vt:variant>
        <vt:lpwstr>mailto:zavadm@udmnet.ru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dima</dc:creator>
  <cp:lastModifiedBy>User</cp:lastModifiedBy>
  <cp:revision>3</cp:revision>
  <cp:lastPrinted>2020-09-29T10:07:00Z</cp:lastPrinted>
  <dcterms:created xsi:type="dcterms:W3CDTF">2020-10-26T12:09:00Z</dcterms:created>
  <dcterms:modified xsi:type="dcterms:W3CDTF">2020-11-03T04:14:00Z</dcterms:modified>
</cp:coreProperties>
</file>